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41CEB5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9016E72" w14:textId="77777777">
        <w:trPr>
          <w:trHeight w:val="1132"/>
        </w:trPr>
        <w:tc>
          <w:tcPr>
            <w:tcW w:w="10434" w:type="dxa"/>
            <w:shd w:val="clear" w:color="auto" w:fill="auto"/>
          </w:tcPr>
          <w:p w14:paraId="147D4A8A" w14:textId="77777777" w:rsidR="00541CA3" w:rsidRDefault="00D5400E"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3273A374" wp14:editId="195259E2">
                  <wp:extent cx="6115050" cy="1304925"/>
                  <wp:effectExtent l="0" t="0" r="0" b="9525"/>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25A15332" w14:textId="77777777" w:rsidR="009B1CD0" w:rsidRDefault="00A56698" w:rsidP="00844DAA">
            <w:pPr>
              <w:pStyle w:val="Pieddepage"/>
              <w:tabs>
                <w:tab w:val="clear" w:pos="4536"/>
                <w:tab w:val="clear" w:pos="9072"/>
                <w:tab w:val="left" w:pos="851"/>
              </w:tabs>
              <w:jc w:val="center"/>
            </w:pPr>
            <w:r>
              <w:rPr>
                <w:rFonts w:ascii="Arial" w:hAnsi="Arial" w:cs="Arial"/>
                <w:b/>
                <w:sz w:val="18"/>
                <w:szCs w:val="18"/>
              </w:rPr>
              <w:t>Ministère de la Culture et de la communication</w:t>
            </w:r>
            <w:r w:rsidR="009B1CD0">
              <w:rPr>
                <w:rFonts w:ascii="Arial" w:hAnsi="Arial" w:cs="Arial"/>
                <w:b/>
                <w:sz w:val="18"/>
                <w:szCs w:val="18"/>
              </w:rPr>
              <w:br/>
            </w:r>
          </w:p>
        </w:tc>
      </w:tr>
    </w:tbl>
    <w:p w14:paraId="06F6D79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06982C2" w14:textId="77777777">
        <w:tc>
          <w:tcPr>
            <w:tcW w:w="9002" w:type="dxa"/>
            <w:shd w:val="clear" w:color="auto" w:fill="66CCFF"/>
          </w:tcPr>
          <w:p w14:paraId="46BA97D3" w14:textId="77777777" w:rsidR="009B1CD0" w:rsidRDefault="005F66EF" w:rsidP="005F66EF">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9B1CD0">
              <w:rPr>
                <w:rFonts w:ascii="Arial" w:hAnsi="Arial" w:cs="Arial"/>
                <w:sz w:val="24"/>
                <w:szCs w:val="24"/>
              </w:rPr>
              <w:t>MARCH</w:t>
            </w:r>
            <w:r w:rsidR="009B1CD0">
              <w:rPr>
                <w:rFonts w:ascii="Arial" w:hAnsi="Arial" w:cs="Arial"/>
                <w:caps/>
                <w:sz w:val="24"/>
                <w:szCs w:val="24"/>
              </w:rPr>
              <w:t>é</w:t>
            </w:r>
            <w:r w:rsidR="009B1CD0">
              <w:rPr>
                <w:rFonts w:ascii="Arial" w:hAnsi="Arial" w:cs="Arial"/>
                <w:sz w:val="24"/>
                <w:szCs w:val="24"/>
              </w:rPr>
              <w:t>S ET ACCORDS-CADRES</w:t>
            </w:r>
          </w:p>
          <w:p w14:paraId="7F5F41CE" w14:textId="77777777" w:rsidR="009B1CD0" w:rsidRDefault="005F66EF" w:rsidP="00A56698">
            <w:pPr>
              <w:tabs>
                <w:tab w:val="left" w:pos="851"/>
              </w:tabs>
              <w:spacing w:before="120" w:after="120"/>
              <w:jc w:val="center"/>
              <w:rPr>
                <w:caps/>
                <w:sz w:val="28"/>
                <w:szCs w:val="28"/>
              </w:rPr>
            </w:pPr>
            <w:r>
              <w:rPr>
                <w:rFonts w:ascii="Arial" w:hAnsi="Arial" w:cs="Arial"/>
                <w:b/>
                <w:bCs/>
                <w:caps/>
                <w:sz w:val="28"/>
                <w:szCs w:val="28"/>
              </w:rPr>
              <w:t xml:space="preserve">            </w:t>
            </w:r>
            <w:r w:rsidR="009B1CD0">
              <w:rPr>
                <w:rFonts w:ascii="Arial" w:hAnsi="Arial" w:cs="Arial"/>
                <w:b/>
                <w:bCs/>
                <w:caps/>
                <w:sz w:val="28"/>
                <w:szCs w:val="28"/>
              </w:rPr>
              <w:t>ACTE</w:t>
            </w:r>
            <w:r w:rsidR="009B1CD0">
              <w:rPr>
                <w:rFonts w:ascii="Arial" w:hAnsi="Arial" w:cs="Arial"/>
                <w:b/>
                <w:bCs/>
                <w:sz w:val="28"/>
                <w:szCs w:val="28"/>
              </w:rPr>
              <w:t xml:space="preserve"> D’ENGAGEMENT</w:t>
            </w:r>
          </w:p>
        </w:tc>
        <w:tc>
          <w:tcPr>
            <w:tcW w:w="1275" w:type="dxa"/>
            <w:shd w:val="clear" w:color="auto" w:fill="66CCFF"/>
          </w:tcPr>
          <w:p w14:paraId="046C78F8" w14:textId="77777777" w:rsidR="009B1CD0" w:rsidRDefault="009B1CD0" w:rsidP="0083205E">
            <w:pPr>
              <w:pStyle w:val="Titre8"/>
              <w:tabs>
                <w:tab w:val="left" w:pos="851"/>
                <w:tab w:val="right" w:pos="9639"/>
              </w:tabs>
              <w:spacing w:before="120" w:after="120"/>
            </w:pPr>
          </w:p>
        </w:tc>
      </w:tr>
    </w:tbl>
    <w:p w14:paraId="7ACA1CF2" w14:textId="77777777" w:rsidR="009B1CD0" w:rsidRDefault="009B1CD0" w:rsidP="006C4338">
      <w:pPr>
        <w:tabs>
          <w:tab w:val="left" w:pos="851"/>
        </w:tabs>
      </w:pPr>
    </w:p>
    <w:p w14:paraId="36C57344"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FE3BB36"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E91F9B4"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1256E9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4108EF7"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4A497A2A" w14:textId="77777777" w:rsidR="009B1CD0" w:rsidRDefault="009B1CD0" w:rsidP="005846FB">
      <w:pPr>
        <w:tabs>
          <w:tab w:val="left" w:pos="426"/>
          <w:tab w:val="left" w:pos="851"/>
        </w:tabs>
        <w:jc w:val="both"/>
        <w:rPr>
          <w:rFonts w:ascii="Arial" w:hAnsi="Arial" w:cs="Arial"/>
        </w:rPr>
      </w:pPr>
    </w:p>
    <w:p w14:paraId="7FE06E54" w14:textId="77777777" w:rsidR="00DC0871" w:rsidRDefault="00DC0871" w:rsidP="005846FB">
      <w:pPr>
        <w:tabs>
          <w:tab w:val="left" w:pos="426"/>
          <w:tab w:val="left" w:pos="851"/>
        </w:tabs>
        <w:jc w:val="both"/>
        <w:rPr>
          <w:rFonts w:ascii="Arial" w:hAnsi="Arial" w:cs="Arial"/>
        </w:rPr>
      </w:pPr>
    </w:p>
    <w:p w14:paraId="5FF57AE2" w14:textId="77777777" w:rsidR="00DC0871" w:rsidRDefault="00DC0871"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584F3D" w14:textId="77777777">
        <w:tc>
          <w:tcPr>
            <w:tcW w:w="10277" w:type="dxa"/>
            <w:shd w:val="clear" w:color="auto" w:fill="66CCFF"/>
          </w:tcPr>
          <w:p w14:paraId="67781F5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4E494D4" w14:textId="77777777" w:rsidR="009B1CD0" w:rsidRDefault="009B1CD0" w:rsidP="006C4338">
      <w:pPr>
        <w:tabs>
          <w:tab w:val="left" w:pos="426"/>
          <w:tab w:val="left" w:pos="851"/>
        </w:tabs>
        <w:jc w:val="both"/>
      </w:pPr>
    </w:p>
    <w:p w14:paraId="502E4F4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1BA4FEFD"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3D6E45D" w14:textId="77777777" w:rsidR="009B1CD0" w:rsidRDefault="009B1CD0" w:rsidP="005846FB">
      <w:pPr>
        <w:tabs>
          <w:tab w:val="left" w:pos="426"/>
          <w:tab w:val="left" w:pos="851"/>
        </w:tabs>
        <w:jc w:val="both"/>
        <w:rPr>
          <w:rFonts w:ascii="Arial" w:hAnsi="Arial" w:cs="Arial"/>
        </w:rPr>
      </w:pPr>
    </w:p>
    <w:p w14:paraId="0FC6A220" w14:textId="77777777" w:rsidR="00EE1826" w:rsidRPr="00EE1826" w:rsidRDefault="00EE1826" w:rsidP="00EE1826">
      <w:pPr>
        <w:ind w:right="-28"/>
        <w:jc w:val="center"/>
        <w:rPr>
          <w:rFonts w:asciiTheme="minorHAnsi" w:eastAsia="Calibri" w:hAnsiTheme="minorHAnsi" w:cstheme="minorHAnsi"/>
          <w:sz w:val="24"/>
          <w:szCs w:val="24"/>
          <w:lang w:eastAsia="en-US"/>
        </w:rPr>
      </w:pPr>
      <w:bookmarkStart w:id="0" w:name="_Hlk149139599"/>
      <w:r w:rsidRPr="00EE1826">
        <w:rPr>
          <w:rFonts w:asciiTheme="minorHAnsi" w:eastAsia="Calibri" w:hAnsiTheme="minorHAnsi" w:cstheme="minorHAnsi"/>
          <w:b/>
          <w:sz w:val="24"/>
          <w:szCs w:val="24"/>
          <w:lang w:eastAsia="en-US"/>
        </w:rPr>
        <w:t>Organisation de prestations de type traiteur pour le Centre national du livre</w:t>
      </w:r>
    </w:p>
    <w:p w14:paraId="273AD0BF" w14:textId="77777777" w:rsidR="00375A39" w:rsidRDefault="00375A39" w:rsidP="000D7F13">
      <w:pPr>
        <w:jc w:val="center"/>
        <w:rPr>
          <w:rFonts w:asciiTheme="minorHAnsi" w:hAnsiTheme="minorHAnsi" w:cstheme="minorHAnsi"/>
          <w:b/>
          <w:sz w:val="22"/>
          <w:szCs w:val="22"/>
        </w:rPr>
      </w:pPr>
    </w:p>
    <w:p w14:paraId="09CE6499" w14:textId="77777777" w:rsidR="00EE1826" w:rsidRDefault="00375A39" w:rsidP="00EE1826">
      <w:pPr>
        <w:numPr>
          <w:ilvl w:val="0"/>
          <w:numId w:val="7"/>
        </w:numPr>
        <w:suppressAutoHyphens w:val="0"/>
        <w:ind w:right="-28"/>
        <w:jc w:val="both"/>
        <w:rPr>
          <w:rFonts w:ascii="Calibri" w:hAnsi="Calibri" w:cs="Calibri"/>
        </w:rPr>
      </w:pPr>
      <w:r w:rsidRPr="00EE1826">
        <w:rPr>
          <w:rFonts w:ascii="Calibri" w:hAnsi="Calibri" w:cs="Calibri"/>
          <w:b/>
          <w:bCs/>
        </w:rPr>
        <w:t>Lot n°1</w:t>
      </w:r>
      <w:r w:rsidRPr="00EE1826">
        <w:rPr>
          <w:rFonts w:ascii="Calibri" w:hAnsi="Calibri" w:cs="Calibri"/>
          <w:bCs/>
        </w:rPr>
        <w:t xml:space="preserve"> – </w:t>
      </w:r>
      <w:r w:rsidR="00EE1826" w:rsidRPr="003C3CD9">
        <w:rPr>
          <w:rFonts w:ascii="Calibri" w:hAnsi="Calibri" w:cs="Calibri"/>
        </w:rPr>
        <w:t xml:space="preserve">Prestations de type traiteur concernant les réceptions organisées par le </w:t>
      </w:r>
      <w:proofErr w:type="spellStart"/>
      <w:r w:rsidR="00EE1826">
        <w:rPr>
          <w:rFonts w:ascii="Calibri" w:hAnsi="Calibri" w:cs="Calibri"/>
        </w:rPr>
        <w:t>Cnl</w:t>
      </w:r>
      <w:proofErr w:type="spellEnd"/>
      <w:r w:rsidR="00EE1826">
        <w:rPr>
          <w:rFonts w:ascii="Calibri" w:hAnsi="Calibri" w:cs="Calibri"/>
        </w:rPr>
        <w:t xml:space="preserve"> dans un format élaboré et élégant</w:t>
      </w:r>
      <w:r w:rsidR="00EE1826" w:rsidRPr="003C3CD9">
        <w:rPr>
          <w:rFonts w:ascii="Calibri" w:hAnsi="Calibri" w:cs="Calibri"/>
        </w:rPr>
        <w:t xml:space="preserve"> (cocktails, petits-déjeuners complets</w:t>
      </w:r>
      <w:r w:rsidR="00EE1826">
        <w:rPr>
          <w:rFonts w:ascii="Calibri" w:hAnsi="Calibri" w:cs="Calibri"/>
        </w:rPr>
        <w:t>, déjeuners etc.</w:t>
      </w:r>
      <w:r w:rsidR="00EE1826" w:rsidRPr="003C3CD9">
        <w:rPr>
          <w:rFonts w:ascii="Calibri" w:hAnsi="Calibri" w:cs="Calibri"/>
        </w:rPr>
        <w:t>) ;</w:t>
      </w:r>
    </w:p>
    <w:p w14:paraId="0E9240B4" w14:textId="4DF5F642" w:rsidR="00375A39" w:rsidRPr="00EE1826" w:rsidRDefault="00375A39" w:rsidP="00EE1826">
      <w:pPr>
        <w:pStyle w:val="Paragraphedeliste"/>
        <w:adjustRightInd w:val="0"/>
        <w:ind w:left="720"/>
        <w:contextualSpacing/>
        <w:jc w:val="both"/>
        <w:outlineLvl w:val="3"/>
        <w:rPr>
          <w:rFonts w:ascii="Calibri" w:hAnsi="Calibri" w:cs="Calibri"/>
          <w:bCs/>
        </w:rPr>
      </w:pPr>
    </w:p>
    <w:p w14:paraId="43544C10" w14:textId="77777777" w:rsidR="00375A39" w:rsidRPr="000D7F13" w:rsidRDefault="00375A39" w:rsidP="000D7F13">
      <w:pPr>
        <w:jc w:val="center"/>
        <w:rPr>
          <w:rFonts w:asciiTheme="minorHAnsi" w:hAnsiTheme="minorHAnsi" w:cstheme="minorHAnsi"/>
          <w:b/>
          <w:sz w:val="22"/>
          <w:szCs w:val="22"/>
        </w:rPr>
      </w:pPr>
    </w:p>
    <w:bookmarkEnd w:id="0"/>
    <w:p w14:paraId="43F6EE62" w14:textId="526A55A7" w:rsidR="002069BC" w:rsidRPr="00475958" w:rsidRDefault="002069BC" w:rsidP="002069BC">
      <w:pPr>
        <w:jc w:val="center"/>
        <w:rPr>
          <w:rFonts w:ascii="Calibri" w:hAnsi="Calibri" w:cs="Calibri"/>
          <w:b/>
          <w:sz w:val="24"/>
          <w:szCs w:val="24"/>
        </w:rPr>
      </w:pPr>
    </w:p>
    <w:p w14:paraId="247E172C" w14:textId="77777777" w:rsidR="00D30373" w:rsidRDefault="00D30373" w:rsidP="0061068C">
      <w:pPr>
        <w:tabs>
          <w:tab w:val="left" w:pos="426"/>
          <w:tab w:val="left" w:pos="851"/>
        </w:tabs>
        <w:jc w:val="both"/>
        <w:rPr>
          <w:rFonts w:ascii="Arial" w:hAnsi="Arial" w:cs="Arial"/>
        </w:rPr>
      </w:pPr>
    </w:p>
    <w:p w14:paraId="144BB752" w14:textId="77777777" w:rsidR="009B1CD0" w:rsidRDefault="009B1CD0" w:rsidP="00710FD6">
      <w:pPr>
        <w:tabs>
          <w:tab w:val="left" w:pos="426"/>
          <w:tab w:val="left" w:pos="851"/>
        </w:tabs>
        <w:jc w:val="both"/>
        <w:rPr>
          <w:rFonts w:ascii="Arial" w:hAnsi="Arial" w:cs="Arial"/>
        </w:rPr>
      </w:pPr>
    </w:p>
    <w:p w14:paraId="37C49171"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B0C6EE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7082986" w14:textId="77777777" w:rsidR="009B1CD0" w:rsidRDefault="009B1CD0" w:rsidP="00934503">
      <w:pPr>
        <w:tabs>
          <w:tab w:val="left" w:pos="426"/>
          <w:tab w:val="left" w:pos="851"/>
        </w:tabs>
        <w:jc w:val="both"/>
        <w:rPr>
          <w:rFonts w:ascii="Arial" w:hAnsi="Arial" w:cs="Arial"/>
        </w:rPr>
      </w:pPr>
    </w:p>
    <w:p w14:paraId="0F2DF910"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1B88631" w14:textId="07DF3962" w:rsidR="009B1CD0" w:rsidRDefault="00762E18"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D43F6">
        <w:rPr>
          <w:rFonts w:ascii="Arial" w:hAnsi="Arial" w:cs="Arial"/>
        </w:rPr>
        <w:tab/>
      </w:r>
      <w:proofErr w:type="gramStart"/>
      <w:r w:rsidR="009B1CD0">
        <w:t>à</w:t>
      </w:r>
      <w:proofErr w:type="gramEnd"/>
      <w:r w:rsidR="009B1CD0">
        <w:t xml:space="preserve"> l’ensemble du marché ou de l’accord-cadre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4F010C85" w14:textId="77777777" w:rsidR="009B1CD0" w:rsidRDefault="009B1CD0" w:rsidP="009B45B9">
      <w:pPr>
        <w:tabs>
          <w:tab w:val="left" w:pos="426"/>
          <w:tab w:val="left" w:pos="851"/>
        </w:tabs>
        <w:jc w:val="both"/>
        <w:rPr>
          <w:rFonts w:ascii="Arial" w:hAnsi="Arial" w:cs="Arial"/>
        </w:rPr>
      </w:pPr>
    </w:p>
    <w:p w14:paraId="764A3AEE" w14:textId="2F058CD2" w:rsidR="00B87564" w:rsidRDefault="00762E1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18C3BCE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8323731" w14:textId="77777777" w:rsidR="009B1CD0" w:rsidRDefault="009B1CD0" w:rsidP="009B45B9">
      <w:pPr>
        <w:pStyle w:val="fcasegauche"/>
        <w:tabs>
          <w:tab w:val="left" w:pos="851"/>
        </w:tabs>
        <w:spacing w:after="0"/>
        <w:rPr>
          <w:rFonts w:ascii="Arial" w:hAnsi="Arial" w:cs="Arial"/>
        </w:rPr>
      </w:pPr>
    </w:p>
    <w:p w14:paraId="297C2DC4"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1BF47F50"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DC4E201" w14:textId="77777777" w:rsidR="009B1CD0" w:rsidRDefault="009B1CD0" w:rsidP="009B45B9">
      <w:pPr>
        <w:pStyle w:val="fcasegauche"/>
        <w:tabs>
          <w:tab w:val="left" w:pos="1418"/>
        </w:tabs>
        <w:spacing w:after="0"/>
        <w:rPr>
          <w:rFonts w:ascii="Arial" w:hAnsi="Arial" w:cs="Arial"/>
        </w:rPr>
      </w:pPr>
    </w:p>
    <w:p w14:paraId="551EEDD8" w14:textId="77777777" w:rsidR="009B1CD0" w:rsidRDefault="009B1CD0" w:rsidP="006C4338">
      <w:pPr>
        <w:pStyle w:val="fcasegauche"/>
        <w:tabs>
          <w:tab w:val="left" w:pos="851"/>
        </w:tabs>
        <w:spacing w:after="0"/>
        <w:ind w:left="0" w:firstLine="0"/>
        <w:rPr>
          <w:rFonts w:ascii="Arial" w:hAnsi="Arial" w:cs="Arial"/>
        </w:rPr>
      </w:pPr>
    </w:p>
    <w:p w14:paraId="1E975B20"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F8FA46E"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34A3E694" w14:textId="77777777" w:rsidR="009B1CD0" w:rsidRDefault="009B1CD0" w:rsidP="005846FB">
      <w:pPr>
        <w:pStyle w:val="fcasegauche"/>
        <w:tabs>
          <w:tab w:val="left" w:pos="851"/>
        </w:tabs>
        <w:spacing w:after="0"/>
        <w:rPr>
          <w:rFonts w:ascii="Arial" w:hAnsi="Arial" w:cs="Arial"/>
        </w:rPr>
      </w:pPr>
    </w:p>
    <w:p w14:paraId="0ED194B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942AE89" w14:textId="77777777" w:rsidR="009B1CD0" w:rsidRDefault="009B1CD0" w:rsidP="005846FB">
      <w:pPr>
        <w:pStyle w:val="fcasegauche"/>
        <w:tabs>
          <w:tab w:val="left" w:pos="851"/>
        </w:tabs>
        <w:spacing w:after="0"/>
        <w:rPr>
          <w:rFonts w:ascii="Arial" w:hAnsi="Arial" w:cs="Arial"/>
        </w:rPr>
      </w:pPr>
    </w:p>
    <w:p w14:paraId="2E2E7BE3" w14:textId="77777777" w:rsidR="009B1CD0" w:rsidRDefault="009B1CD0" w:rsidP="0061068C">
      <w:pPr>
        <w:pStyle w:val="fcasegauche"/>
        <w:tabs>
          <w:tab w:val="left" w:pos="851"/>
        </w:tabs>
        <w:spacing w:after="0"/>
        <w:ind w:left="0" w:firstLine="0"/>
        <w:rPr>
          <w:rFonts w:ascii="Arial" w:hAnsi="Arial" w:cs="Arial"/>
        </w:rPr>
      </w:pPr>
    </w:p>
    <w:p w14:paraId="48537D32" w14:textId="77777777"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4D026A0" w14:textId="77777777">
        <w:tc>
          <w:tcPr>
            <w:tcW w:w="10277" w:type="dxa"/>
            <w:shd w:val="clear" w:color="auto" w:fill="66CCFF"/>
          </w:tcPr>
          <w:p w14:paraId="45F6B6D0"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0669287" w14:textId="77777777" w:rsidR="009B1CD0" w:rsidRDefault="009B1CD0" w:rsidP="006C4338">
      <w:pPr>
        <w:tabs>
          <w:tab w:val="left" w:pos="851"/>
        </w:tabs>
      </w:pPr>
    </w:p>
    <w:p w14:paraId="5A102D0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99CDD5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E3D3A7" w14:textId="77777777" w:rsidR="009B1CD0" w:rsidRDefault="009B1CD0" w:rsidP="005846FB">
      <w:pPr>
        <w:tabs>
          <w:tab w:val="left" w:pos="851"/>
        </w:tabs>
        <w:rPr>
          <w:rFonts w:ascii="Arial" w:hAnsi="Arial" w:cs="Arial"/>
        </w:rPr>
      </w:pPr>
    </w:p>
    <w:p w14:paraId="2C3B9C5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05E973F3" w14:textId="6962766A" w:rsidR="009B1CD0" w:rsidRPr="00CD185D" w:rsidRDefault="009B1CD0" w:rsidP="005846FB">
      <w:pPr>
        <w:tabs>
          <w:tab w:val="left" w:pos="851"/>
        </w:tabs>
        <w:spacing w:before="120"/>
        <w:ind w:left="1135" w:hanging="284"/>
        <w:jc w:val="both"/>
        <w:rPr>
          <w:lang w:val="en-US"/>
        </w:rPr>
      </w:pPr>
    </w:p>
    <w:p w14:paraId="6811E98C"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12398983" w14:textId="0165AC7C" w:rsidR="009B1CD0" w:rsidRPr="00CD185D" w:rsidRDefault="00A560A4"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Pr="005E5F84">
        <w:rPr>
          <w:lang w:val="en-US"/>
        </w:rPr>
        <w:instrText xml:space="preserve"> FORMCHECKBOX </w:instrText>
      </w:r>
      <w:r>
        <w:fldChar w:fldCharType="separate"/>
      </w:r>
      <w:r>
        <w:fldChar w:fldCharType="end"/>
      </w:r>
      <w:r w:rsidR="008835F9">
        <w:rPr>
          <w:rFonts w:ascii="Arial" w:hAnsi="Arial" w:cs="Arial"/>
          <w:lang w:val="en-GB"/>
        </w:rPr>
        <w:t xml:space="preserve"> CC</w:t>
      </w:r>
      <w:r w:rsidR="00533B15">
        <w:rPr>
          <w:rFonts w:ascii="Arial" w:hAnsi="Arial" w:cs="Arial"/>
          <w:lang w:val="en-GB"/>
        </w:rPr>
        <w:t>P</w:t>
      </w:r>
      <w:r w:rsidR="009B1CD0">
        <w:rPr>
          <w:rFonts w:ascii="Arial" w:hAnsi="Arial" w:cs="Arial"/>
          <w:lang w:val="en-GB"/>
        </w:rPr>
        <w:t xml:space="preserve"> n°………………………………………………………………………………………</w:t>
      </w:r>
      <w:proofErr w:type="gramStart"/>
      <w:r w:rsidR="009B1CD0">
        <w:rPr>
          <w:rFonts w:ascii="Arial" w:hAnsi="Arial" w:cs="Arial"/>
          <w:lang w:val="en-GB"/>
        </w:rPr>
        <w:t>…..</w:t>
      </w:r>
      <w:proofErr w:type="gramEnd"/>
    </w:p>
    <w:p w14:paraId="445D1E69"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3648859" w14:textId="77777777" w:rsidR="009B1CD0" w:rsidRDefault="009B1CD0" w:rsidP="00710FD6">
      <w:pPr>
        <w:tabs>
          <w:tab w:val="left" w:pos="851"/>
        </w:tabs>
        <w:jc w:val="both"/>
        <w:rPr>
          <w:rFonts w:ascii="Arial" w:hAnsi="Arial" w:cs="Arial"/>
        </w:rPr>
      </w:pPr>
    </w:p>
    <w:p w14:paraId="02CF8EE2"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FA931B1" w14:textId="77777777" w:rsidR="009B1CD0" w:rsidRDefault="009B1CD0" w:rsidP="0083205E">
      <w:pPr>
        <w:tabs>
          <w:tab w:val="left" w:pos="851"/>
        </w:tabs>
        <w:jc w:val="both"/>
        <w:rPr>
          <w:rFonts w:ascii="Arial" w:hAnsi="Arial" w:cs="Arial"/>
        </w:rPr>
      </w:pPr>
    </w:p>
    <w:p w14:paraId="48E438FB"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766AD251" w14:textId="77777777" w:rsidR="009B1CD0" w:rsidRDefault="009B1CD0" w:rsidP="0083205E">
      <w:pPr>
        <w:tabs>
          <w:tab w:val="left" w:pos="851"/>
        </w:tabs>
        <w:jc w:val="both"/>
        <w:rPr>
          <w:rFonts w:ascii="Arial" w:hAnsi="Arial" w:cs="Arial"/>
        </w:rPr>
      </w:pPr>
    </w:p>
    <w:p w14:paraId="7B13652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21CB9E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3157F75" w14:textId="77777777" w:rsidR="009B1CD0" w:rsidRDefault="009B1CD0" w:rsidP="00CD46CC">
      <w:pPr>
        <w:tabs>
          <w:tab w:val="left" w:pos="851"/>
        </w:tabs>
        <w:jc w:val="both"/>
        <w:rPr>
          <w:rFonts w:ascii="Arial" w:hAnsi="Arial" w:cs="Arial"/>
        </w:rPr>
      </w:pPr>
    </w:p>
    <w:p w14:paraId="3AC7747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C8FB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2B32592" w14:textId="77777777" w:rsidR="009B1CD0" w:rsidRDefault="009B1CD0" w:rsidP="009B45B9">
      <w:pPr>
        <w:tabs>
          <w:tab w:val="left" w:pos="851"/>
        </w:tabs>
        <w:jc w:val="both"/>
        <w:rPr>
          <w:rFonts w:ascii="Arial" w:hAnsi="Arial" w:cs="Arial"/>
        </w:rPr>
      </w:pPr>
    </w:p>
    <w:p w14:paraId="7DB518B1"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2781498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5EE39AD" w14:textId="77777777" w:rsidR="009B1CD0" w:rsidRDefault="009B1CD0" w:rsidP="009B45B9">
      <w:pPr>
        <w:pStyle w:val="fcase1ertab"/>
        <w:tabs>
          <w:tab w:val="left" w:pos="851"/>
        </w:tabs>
        <w:ind w:left="0" w:firstLine="0"/>
        <w:rPr>
          <w:rFonts w:ascii="Arial" w:hAnsi="Arial" w:cs="Arial"/>
        </w:rPr>
      </w:pPr>
    </w:p>
    <w:p w14:paraId="3F276AD4" w14:textId="77777777" w:rsidR="00D30373" w:rsidRDefault="00D30373" w:rsidP="009B45B9">
      <w:pPr>
        <w:pStyle w:val="fcase1ertab"/>
        <w:tabs>
          <w:tab w:val="left" w:pos="851"/>
        </w:tabs>
        <w:ind w:left="0" w:firstLine="0"/>
        <w:rPr>
          <w:rFonts w:ascii="Arial" w:hAnsi="Arial" w:cs="Arial"/>
        </w:rPr>
      </w:pPr>
    </w:p>
    <w:p w14:paraId="663A1DB5"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E9288A9"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3691A86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CF6CF5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737DE8F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06039AE"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691A72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5CC61599"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363782A6"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A9BDBA5"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18460B68" w14:textId="1624B6E0" w:rsidR="009B1CD0" w:rsidRDefault="002069BC" w:rsidP="009B45B9">
      <w:pPr>
        <w:pStyle w:val="fcase1ertab"/>
        <w:tabs>
          <w:tab w:val="clear" w:pos="426"/>
          <w:tab w:val="left" w:pos="851"/>
        </w:tabs>
        <w:spacing w:before="120"/>
        <w:ind w:firstLine="142"/>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52304CAD" w14:textId="77777777" w:rsidR="009B1CD0" w:rsidRDefault="009B1CD0" w:rsidP="009B45B9">
      <w:pPr>
        <w:pStyle w:val="fcasegauche"/>
        <w:tabs>
          <w:tab w:val="left" w:pos="851"/>
        </w:tabs>
        <w:spacing w:after="0"/>
        <w:ind w:left="0" w:firstLine="0"/>
        <w:rPr>
          <w:rFonts w:ascii="Arial" w:hAnsi="Arial" w:cs="Arial"/>
        </w:rPr>
      </w:pPr>
    </w:p>
    <w:p w14:paraId="21FA7605" w14:textId="77777777" w:rsidR="002C2CA3" w:rsidRDefault="002C2CA3" w:rsidP="009B45B9">
      <w:pPr>
        <w:pStyle w:val="fcasegauche"/>
        <w:tabs>
          <w:tab w:val="left" w:pos="851"/>
        </w:tabs>
        <w:spacing w:after="0"/>
        <w:ind w:left="0" w:firstLine="0"/>
        <w:rPr>
          <w:rFonts w:ascii="Arial" w:hAnsi="Arial" w:cs="Arial"/>
        </w:rPr>
      </w:pPr>
    </w:p>
    <w:p w14:paraId="208E6A3F"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28EB0D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7237D5B" w14:textId="77777777" w:rsidR="00036500" w:rsidRDefault="00036500" w:rsidP="009B45B9">
      <w:pPr>
        <w:tabs>
          <w:tab w:val="left" w:pos="851"/>
          <w:tab w:val="left" w:pos="6237"/>
        </w:tabs>
        <w:rPr>
          <w:rFonts w:ascii="Arial" w:hAnsi="Arial" w:cs="Arial"/>
          <w:i/>
          <w:iCs/>
          <w:sz w:val="18"/>
          <w:szCs w:val="18"/>
        </w:rPr>
      </w:pPr>
    </w:p>
    <w:p w14:paraId="778CBD9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D51FF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BADC15" w14:textId="4B6ED18E" w:rsidR="00354C04" w:rsidRDefault="00354C04" w:rsidP="006B414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r w:rsidR="00D30373">
        <w:rPr>
          <w:rFonts w:ascii="Arial" w:hAnsi="Arial" w:cs="Arial"/>
        </w:rPr>
        <w:br w:type="page"/>
      </w:r>
    </w:p>
    <w:p w14:paraId="3C99CC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lastRenderedPageBreak/>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A2DB2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356610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3D542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CC2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26674F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908035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5BE982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DFC4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9520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074C5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5A65DEB" w14:textId="77777777">
        <w:trPr>
          <w:trHeight w:val="1021"/>
        </w:trPr>
        <w:tc>
          <w:tcPr>
            <w:tcW w:w="4503" w:type="dxa"/>
            <w:tcBorders>
              <w:top w:val="single" w:sz="4" w:space="0" w:color="000000"/>
              <w:left w:val="single" w:sz="4" w:space="0" w:color="000000"/>
            </w:tcBorders>
            <w:shd w:val="clear" w:color="auto" w:fill="CCFFFF"/>
          </w:tcPr>
          <w:p w14:paraId="3375E05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2BAC5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27E62F0" w14:textId="77777777" w:rsidR="009B1CD0" w:rsidRDefault="009B1CD0" w:rsidP="006F3DF9">
            <w:pPr>
              <w:tabs>
                <w:tab w:val="left" w:pos="851"/>
              </w:tabs>
              <w:snapToGrid w:val="0"/>
              <w:jc w:val="both"/>
              <w:rPr>
                <w:rFonts w:ascii="Arial" w:hAnsi="Arial" w:cs="Arial"/>
              </w:rPr>
            </w:pPr>
          </w:p>
        </w:tc>
      </w:tr>
      <w:tr w:rsidR="009B1CD0" w14:paraId="36AE46D7" w14:textId="77777777">
        <w:trPr>
          <w:trHeight w:val="1021"/>
        </w:trPr>
        <w:tc>
          <w:tcPr>
            <w:tcW w:w="4503" w:type="dxa"/>
            <w:tcBorders>
              <w:left w:val="single" w:sz="4" w:space="0" w:color="000000"/>
            </w:tcBorders>
            <w:shd w:val="clear" w:color="auto" w:fill="auto"/>
          </w:tcPr>
          <w:p w14:paraId="5A6DB3D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995D8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FA4F741" w14:textId="77777777" w:rsidR="009B1CD0" w:rsidRDefault="009B1CD0" w:rsidP="006F3DF9">
            <w:pPr>
              <w:tabs>
                <w:tab w:val="left" w:pos="851"/>
              </w:tabs>
              <w:snapToGrid w:val="0"/>
              <w:jc w:val="both"/>
              <w:rPr>
                <w:rFonts w:ascii="Arial" w:hAnsi="Arial" w:cs="Arial"/>
              </w:rPr>
            </w:pPr>
          </w:p>
        </w:tc>
      </w:tr>
      <w:tr w:rsidR="009B1CD0" w14:paraId="4CEFE548" w14:textId="77777777">
        <w:trPr>
          <w:trHeight w:val="1021"/>
        </w:trPr>
        <w:tc>
          <w:tcPr>
            <w:tcW w:w="4503" w:type="dxa"/>
            <w:tcBorders>
              <w:left w:val="single" w:sz="4" w:space="0" w:color="000000"/>
              <w:bottom w:val="single" w:sz="4" w:space="0" w:color="000000"/>
            </w:tcBorders>
            <w:shd w:val="clear" w:color="auto" w:fill="CCFFFF"/>
          </w:tcPr>
          <w:p w14:paraId="56E071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7CD0E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E66E86F" w14:textId="77777777" w:rsidR="009B1CD0" w:rsidRDefault="009B1CD0" w:rsidP="006F3DF9">
            <w:pPr>
              <w:tabs>
                <w:tab w:val="left" w:pos="851"/>
              </w:tabs>
              <w:snapToGrid w:val="0"/>
              <w:jc w:val="both"/>
              <w:rPr>
                <w:rFonts w:ascii="Arial" w:hAnsi="Arial" w:cs="Arial"/>
              </w:rPr>
            </w:pPr>
          </w:p>
        </w:tc>
      </w:tr>
    </w:tbl>
    <w:p w14:paraId="2A3BD7D8" w14:textId="77777777" w:rsidR="009B1CD0" w:rsidRDefault="009B1CD0" w:rsidP="006C4338">
      <w:pPr>
        <w:tabs>
          <w:tab w:val="left" w:pos="851"/>
          <w:tab w:val="left" w:pos="6237"/>
        </w:tabs>
      </w:pPr>
    </w:p>
    <w:p w14:paraId="54D44765" w14:textId="77777777" w:rsidR="009B1CD0" w:rsidRDefault="009B1CD0" w:rsidP="006C4338">
      <w:pPr>
        <w:pStyle w:val="fcasegauche"/>
        <w:tabs>
          <w:tab w:val="left" w:pos="851"/>
        </w:tabs>
        <w:spacing w:after="0"/>
        <w:ind w:left="0" w:firstLine="0"/>
        <w:rPr>
          <w:rFonts w:ascii="Arial" w:hAnsi="Arial" w:cs="Arial"/>
          <w:bCs/>
          <w:iCs/>
        </w:rPr>
      </w:pPr>
    </w:p>
    <w:p w14:paraId="6EC3C3E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740844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11FC40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AB1174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6D65EC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8FFA2C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215ABD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46E9D1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28C6A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F0851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92F54EC" w14:textId="77777777" w:rsidR="009B1CD0" w:rsidRDefault="009B1CD0" w:rsidP="00934503">
      <w:pPr>
        <w:tabs>
          <w:tab w:val="left" w:pos="426"/>
          <w:tab w:val="left" w:pos="851"/>
        </w:tabs>
        <w:rPr>
          <w:rFonts w:ascii="Arial" w:hAnsi="Arial" w:cs="Arial"/>
          <w:b/>
        </w:rPr>
      </w:pPr>
    </w:p>
    <w:p w14:paraId="17D9B2BC" w14:textId="0450371E"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1F322C">
        <w:fldChar w:fldCharType="begin">
          <w:ffData>
            <w:name w:val=""/>
            <w:enabled/>
            <w:calcOnExit w:val="0"/>
            <w:checkBox>
              <w:size w:val="20"/>
              <w:default w:val="0"/>
            </w:checkBox>
          </w:ffData>
        </w:fldChar>
      </w:r>
      <w:r w:rsidR="001F322C">
        <w:instrText xml:space="preserve"> FORMCHECKBOX </w:instrText>
      </w:r>
      <w:r w:rsidR="001F322C">
        <w:fldChar w:fldCharType="separate"/>
      </w:r>
      <w:r w:rsidR="001F322C">
        <w:fldChar w:fldCharType="end"/>
      </w:r>
      <w:r>
        <w:tab/>
        <w:t>NON</w:t>
      </w:r>
      <w:r>
        <w:tab/>
      </w:r>
      <w:r>
        <w:tab/>
      </w:r>
      <w:r>
        <w:tab/>
      </w:r>
      <w:r w:rsidR="001F322C">
        <w:fldChar w:fldCharType="begin">
          <w:ffData>
            <w:name w:val=""/>
            <w:enabled/>
            <w:calcOnExit w:val="0"/>
            <w:checkBox>
              <w:size w:val="20"/>
              <w:default w:val="1"/>
            </w:checkBox>
          </w:ffData>
        </w:fldChar>
      </w:r>
      <w:r w:rsidR="001F322C">
        <w:instrText xml:space="preserve"> FORMCHECKBOX </w:instrText>
      </w:r>
      <w:r w:rsidR="001F322C">
        <w:fldChar w:fldCharType="separate"/>
      </w:r>
      <w:r w:rsidR="001F322C">
        <w:fldChar w:fldCharType="end"/>
      </w:r>
      <w:r>
        <w:tab/>
        <w:t>OUI</w:t>
      </w:r>
    </w:p>
    <w:p w14:paraId="15AA975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C7C8B31" w14:textId="77777777" w:rsidR="009B1CD0" w:rsidRDefault="009B1CD0" w:rsidP="009B45B9">
      <w:pPr>
        <w:tabs>
          <w:tab w:val="left" w:pos="426"/>
          <w:tab w:val="left" w:pos="851"/>
        </w:tabs>
        <w:jc w:val="both"/>
        <w:rPr>
          <w:rFonts w:ascii="Arial" w:hAnsi="Arial" w:cs="Arial"/>
          <w:b/>
        </w:rPr>
      </w:pPr>
    </w:p>
    <w:p w14:paraId="60F4C58B" w14:textId="77777777" w:rsidR="009B1CD0" w:rsidRDefault="009B1CD0" w:rsidP="009B45B9">
      <w:pPr>
        <w:tabs>
          <w:tab w:val="left" w:pos="426"/>
          <w:tab w:val="left" w:pos="851"/>
        </w:tabs>
        <w:jc w:val="both"/>
        <w:rPr>
          <w:rFonts w:ascii="Arial" w:hAnsi="Arial" w:cs="Arial"/>
          <w:b/>
        </w:rPr>
      </w:pPr>
    </w:p>
    <w:p w14:paraId="294B512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75B922" w14:textId="77777777" w:rsidR="009B1CD0" w:rsidRDefault="009B1CD0" w:rsidP="009B45B9">
      <w:pPr>
        <w:tabs>
          <w:tab w:val="left" w:pos="576"/>
          <w:tab w:val="left" w:pos="851"/>
        </w:tabs>
        <w:jc w:val="both"/>
        <w:rPr>
          <w:rFonts w:ascii="Arial" w:hAnsi="Arial" w:cs="Arial"/>
        </w:rPr>
      </w:pPr>
    </w:p>
    <w:p w14:paraId="444C3760" w14:textId="6A756D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62BB">
        <w:rPr>
          <w:rFonts w:ascii="Arial" w:hAnsi="Arial" w:cs="Arial"/>
        </w:rPr>
        <w:t>12</w:t>
      </w:r>
      <w:r w:rsidR="00B908FF">
        <w:rPr>
          <w:rFonts w:ascii="Arial" w:hAnsi="Arial" w:cs="Arial"/>
        </w:rPr>
        <w:t xml:space="preserve"> </w:t>
      </w:r>
      <w:r>
        <w:rPr>
          <w:rFonts w:ascii="Arial" w:hAnsi="Arial" w:cs="Arial"/>
        </w:rPr>
        <w:t>mois ou ………………… jours à compter de :</w:t>
      </w:r>
    </w:p>
    <w:p w14:paraId="3AF5388A" w14:textId="77777777" w:rsidR="009B1CD0" w:rsidRDefault="009B1CD0" w:rsidP="009B45B9">
      <w:pPr>
        <w:tabs>
          <w:tab w:val="left" w:pos="851"/>
        </w:tabs>
      </w:pPr>
      <w:r>
        <w:rPr>
          <w:rFonts w:ascii="Arial" w:hAnsi="Arial" w:cs="Arial"/>
          <w:i/>
          <w:sz w:val="18"/>
          <w:szCs w:val="18"/>
        </w:rPr>
        <w:t>(Cocher la case correspondante.)</w:t>
      </w:r>
    </w:p>
    <w:p w14:paraId="6C86D7BA"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1"/>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0C0EF35C" w14:textId="77777777" w:rsidR="009B1CD0" w:rsidRDefault="00844DAA" w:rsidP="009B45B9">
      <w:pPr>
        <w:tabs>
          <w:tab w:val="left" w:pos="851"/>
        </w:tabs>
        <w:spacing w:before="120"/>
        <w:ind w:left="567"/>
        <w:jc w:val="both"/>
      </w:pPr>
      <w:r>
        <w:tab/>
      </w:r>
      <w:r w:rsidR="00A560A4">
        <w:fldChar w:fldCharType="begin">
          <w:ffData>
            <w:name w:val=""/>
            <w:enabled/>
            <w:calcOnExit w:val="0"/>
            <w:checkBox>
              <w:size w:val="20"/>
              <w:default w:val="0"/>
            </w:checkBox>
          </w:ffData>
        </w:fldChar>
      </w:r>
      <w:r w:rsidR="00A560A4">
        <w:instrText xml:space="preserve"> FORMCHECKBOX </w:instrText>
      </w:r>
      <w:r w:rsidR="00A560A4">
        <w:fldChar w:fldCharType="separate"/>
      </w:r>
      <w:r w:rsidR="00A560A4">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49ABC68" w14:textId="77777777" w:rsidR="009B1CD0" w:rsidRDefault="00844DAA" w:rsidP="009B45B9">
      <w:pPr>
        <w:tabs>
          <w:tab w:val="left" w:pos="851"/>
        </w:tabs>
        <w:spacing w:before="120"/>
        <w:ind w:left="1134" w:hanging="567"/>
        <w:jc w:val="both"/>
        <w:rPr>
          <w:rFonts w:ascii="Arial" w:hAnsi="Arial" w:cs="Arial"/>
          <w:b/>
        </w:rPr>
      </w:pPr>
      <w:r>
        <w:tab/>
      </w:r>
      <w:r w:rsidR="001F4243">
        <w:fldChar w:fldCharType="begin">
          <w:ffData>
            <w:name w:val=""/>
            <w:enabled/>
            <w:calcOnExit w:val="0"/>
            <w:checkBox>
              <w:size w:val="20"/>
              <w:default w:val="0"/>
            </w:checkBox>
          </w:ffData>
        </w:fldChar>
      </w:r>
      <w:r w:rsidR="001F4243">
        <w:instrText xml:space="preserve"> FORMCHECKBOX </w:instrText>
      </w:r>
      <w:r w:rsidR="001F4243">
        <w:fldChar w:fldCharType="separate"/>
      </w:r>
      <w:r w:rsidR="001F42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2F3AAD29" w14:textId="77777777" w:rsidR="009B1CD0" w:rsidRDefault="009B1CD0" w:rsidP="009B45B9">
      <w:pPr>
        <w:tabs>
          <w:tab w:val="left" w:pos="426"/>
          <w:tab w:val="left" w:pos="851"/>
        </w:tabs>
        <w:jc w:val="both"/>
        <w:rPr>
          <w:rFonts w:ascii="Arial" w:hAnsi="Arial" w:cs="Arial"/>
          <w:b/>
        </w:rPr>
      </w:pPr>
    </w:p>
    <w:p w14:paraId="7911CD64" w14:textId="2F4B73E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6B4149">
        <w:fldChar w:fldCharType="begin">
          <w:ffData>
            <w:name w:val=""/>
            <w:enabled/>
            <w:calcOnExit w:val="0"/>
            <w:checkBox>
              <w:size w:val="20"/>
              <w:default w:val="0"/>
            </w:checkBox>
          </w:ffData>
        </w:fldChar>
      </w:r>
      <w:r w:rsidR="006B4149">
        <w:instrText xml:space="preserve"> FORMCHECKBOX </w:instrText>
      </w:r>
      <w:r w:rsidR="006B4149">
        <w:fldChar w:fldCharType="separate"/>
      </w:r>
      <w:r w:rsidR="006B4149">
        <w:fldChar w:fldCharType="end"/>
      </w:r>
      <w:r>
        <w:tab/>
        <w:t>NON</w:t>
      </w:r>
      <w:r>
        <w:tab/>
      </w:r>
      <w:r>
        <w:tab/>
      </w:r>
      <w:r>
        <w:tab/>
      </w:r>
      <w:r w:rsidR="006B4149">
        <w:fldChar w:fldCharType="begin">
          <w:ffData>
            <w:name w:val=""/>
            <w:enabled/>
            <w:calcOnExit w:val="0"/>
            <w:checkBox>
              <w:size w:val="20"/>
              <w:default w:val="1"/>
            </w:checkBox>
          </w:ffData>
        </w:fldChar>
      </w:r>
      <w:r w:rsidR="006B4149">
        <w:instrText xml:space="preserve"> FORMCHECKBOX </w:instrText>
      </w:r>
      <w:r w:rsidR="006B4149">
        <w:fldChar w:fldCharType="separate"/>
      </w:r>
      <w:r w:rsidR="006B4149">
        <w:fldChar w:fldCharType="end"/>
      </w:r>
      <w:r>
        <w:tab/>
        <w:t>OUI</w:t>
      </w:r>
    </w:p>
    <w:p w14:paraId="3B016AD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06BA692" w14:textId="77777777" w:rsidR="009B1CD0" w:rsidRDefault="009B1CD0" w:rsidP="009B45B9">
      <w:pPr>
        <w:tabs>
          <w:tab w:val="left" w:pos="426"/>
          <w:tab w:val="left" w:pos="851"/>
        </w:tabs>
        <w:jc w:val="both"/>
        <w:rPr>
          <w:rFonts w:ascii="Arial" w:hAnsi="Arial" w:cs="Arial"/>
        </w:rPr>
      </w:pPr>
    </w:p>
    <w:p w14:paraId="7CE21649"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r w:rsidR="00BA5874">
        <w:rPr>
          <w:rFonts w:ascii="Arial" w:hAnsi="Arial" w:cs="Arial"/>
        </w:rPr>
        <w:t xml:space="preserve"> </w:t>
      </w:r>
    </w:p>
    <w:p w14:paraId="087DFA44" w14:textId="784AA51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8C62BB">
        <w:rPr>
          <w:rFonts w:ascii="Arial" w:hAnsi="Arial" w:cs="Arial"/>
        </w:rPr>
        <w:t>3</w:t>
      </w:r>
      <w:r>
        <w:rPr>
          <w:rFonts w:ascii="Arial" w:hAnsi="Arial" w:cs="Arial"/>
        </w:rPr>
        <w:t>…….............</w:t>
      </w:r>
    </w:p>
    <w:p w14:paraId="63F6AD09" w14:textId="5135D1F2"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8C62BB">
        <w:rPr>
          <w:rFonts w:ascii="Arial" w:hAnsi="Arial" w:cs="Arial"/>
        </w:rPr>
        <w:t>12 mois</w:t>
      </w:r>
      <w:r>
        <w:rPr>
          <w:rFonts w:ascii="Arial" w:hAnsi="Arial" w:cs="Arial"/>
        </w:rPr>
        <w:t>……</w:t>
      </w:r>
      <w:r w:rsidR="006B4149">
        <w:rPr>
          <w:rFonts w:ascii="Arial" w:hAnsi="Arial" w:cs="Arial"/>
        </w:rPr>
        <w:t>…..</w:t>
      </w:r>
      <w:r>
        <w:rPr>
          <w:rFonts w:ascii="Arial" w:hAnsi="Arial" w:cs="Arial"/>
        </w:rPr>
        <w:t>..</w:t>
      </w:r>
    </w:p>
    <w:p w14:paraId="0959242A" w14:textId="77777777" w:rsidR="009B1CD0" w:rsidRDefault="009B1CD0" w:rsidP="009B45B9">
      <w:pPr>
        <w:tabs>
          <w:tab w:val="left" w:pos="426"/>
          <w:tab w:val="left" w:pos="851"/>
        </w:tabs>
        <w:jc w:val="both"/>
        <w:rPr>
          <w:rFonts w:ascii="Arial" w:hAnsi="Arial" w:cs="Arial"/>
          <w:b/>
        </w:rPr>
      </w:pPr>
    </w:p>
    <w:p w14:paraId="3BCD1655" w14:textId="77777777" w:rsidR="009B1CD0" w:rsidRDefault="009B1CD0" w:rsidP="009B45B9">
      <w:pPr>
        <w:tabs>
          <w:tab w:val="left" w:pos="426"/>
          <w:tab w:val="left" w:pos="851"/>
        </w:tabs>
        <w:jc w:val="both"/>
        <w:rPr>
          <w:rFonts w:ascii="Arial" w:hAnsi="Arial" w:cs="Arial"/>
          <w:b/>
        </w:rPr>
      </w:pPr>
    </w:p>
    <w:p w14:paraId="45DE81C3" w14:textId="77777777" w:rsidR="009B1CD0" w:rsidRDefault="009B1CD0" w:rsidP="009B45B9">
      <w:pPr>
        <w:tabs>
          <w:tab w:val="left" w:pos="426"/>
          <w:tab w:val="left" w:pos="851"/>
        </w:tabs>
        <w:jc w:val="both"/>
        <w:rPr>
          <w:rFonts w:ascii="Arial" w:hAnsi="Arial" w:cs="Arial"/>
          <w:b/>
        </w:rPr>
      </w:pPr>
    </w:p>
    <w:p w14:paraId="0424E93D" w14:textId="77777777" w:rsidR="009B1CD0" w:rsidRDefault="00D30373" w:rsidP="009B45B9">
      <w:pPr>
        <w:tabs>
          <w:tab w:val="left" w:pos="851"/>
        </w:tabs>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8F29FE6" w14:textId="77777777">
        <w:tc>
          <w:tcPr>
            <w:tcW w:w="10419" w:type="dxa"/>
            <w:shd w:val="clear" w:color="auto" w:fill="66CCFF"/>
          </w:tcPr>
          <w:p w14:paraId="17148302" w14:textId="77777777" w:rsidR="009B1CD0" w:rsidRDefault="009B1CD0" w:rsidP="009B45B9">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5EECE88F" w14:textId="77777777" w:rsidR="009B1CD0" w:rsidRDefault="009B1CD0" w:rsidP="006C4338">
      <w:pPr>
        <w:tabs>
          <w:tab w:val="left" w:pos="851"/>
        </w:tabs>
        <w:jc w:val="both"/>
      </w:pPr>
    </w:p>
    <w:p w14:paraId="41A2A40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77B2724"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5BDCA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9942F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AA714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C91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FBC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4E4E25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02DB03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3CDFFE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DE22AC" w14:textId="77777777" w:rsidR="00332B12" w:rsidRDefault="00332B12" w:rsidP="00B054DA">
            <w:pPr>
              <w:tabs>
                <w:tab w:val="left" w:pos="851"/>
              </w:tabs>
              <w:snapToGrid w:val="0"/>
              <w:jc w:val="both"/>
              <w:rPr>
                <w:rFonts w:ascii="Arial" w:hAnsi="Arial" w:cs="Arial"/>
                <w:b/>
                <w:bCs/>
              </w:rPr>
            </w:pPr>
          </w:p>
        </w:tc>
      </w:tr>
    </w:tbl>
    <w:p w14:paraId="4BCC3D3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5550207" w14:textId="77777777" w:rsidR="00332B12" w:rsidRDefault="00332B12" w:rsidP="00332B12">
      <w:pPr>
        <w:pStyle w:val="fcase1ertab"/>
        <w:tabs>
          <w:tab w:val="left" w:pos="851"/>
        </w:tabs>
        <w:ind w:left="0" w:firstLine="0"/>
        <w:rPr>
          <w:rFonts w:ascii="Arial" w:hAnsi="Arial" w:cs="Arial"/>
          <w:b/>
          <w:sz w:val="22"/>
          <w:szCs w:val="22"/>
        </w:rPr>
      </w:pPr>
    </w:p>
    <w:p w14:paraId="593BB656" w14:textId="77777777" w:rsidR="00D30373" w:rsidRDefault="00D30373" w:rsidP="00332B12">
      <w:pPr>
        <w:pStyle w:val="fcase1ertab"/>
        <w:tabs>
          <w:tab w:val="left" w:pos="851"/>
        </w:tabs>
        <w:ind w:left="0" w:firstLine="0"/>
        <w:rPr>
          <w:rFonts w:ascii="Arial" w:hAnsi="Arial" w:cs="Arial"/>
          <w:b/>
          <w:sz w:val="22"/>
          <w:szCs w:val="22"/>
        </w:rPr>
      </w:pPr>
    </w:p>
    <w:p w14:paraId="62CEDB6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4C305C9" w14:textId="77777777" w:rsidR="00332B12" w:rsidRDefault="00332B12" w:rsidP="006C4338">
      <w:pPr>
        <w:tabs>
          <w:tab w:val="left" w:pos="851"/>
        </w:tabs>
        <w:jc w:val="both"/>
      </w:pPr>
    </w:p>
    <w:p w14:paraId="38C1B8E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AE02BD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4FDFB53" w14:textId="77777777" w:rsidR="009B1CD0" w:rsidRDefault="009B1CD0" w:rsidP="005846FB">
      <w:pPr>
        <w:tabs>
          <w:tab w:val="left" w:pos="851"/>
        </w:tabs>
        <w:rPr>
          <w:rFonts w:ascii="Arial" w:hAnsi="Arial" w:cs="Arial"/>
        </w:rPr>
      </w:pPr>
    </w:p>
    <w:p w14:paraId="1E9F3F26" w14:textId="77777777" w:rsidR="00036500" w:rsidRDefault="00036500" w:rsidP="005846FB">
      <w:pPr>
        <w:tabs>
          <w:tab w:val="left" w:pos="851"/>
        </w:tabs>
        <w:rPr>
          <w:rFonts w:ascii="Arial" w:hAnsi="Arial" w:cs="Arial"/>
        </w:rPr>
      </w:pPr>
    </w:p>
    <w:p w14:paraId="5E465DC9" w14:textId="77777777" w:rsidR="00D30373" w:rsidRDefault="00D30373" w:rsidP="005846FB">
      <w:pPr>
        <w:tabs>
          <w:tab w:val="left" w:pos="851"/>
        </w:tabs>
        <w:rPr>
          <w:rFonts w:ascii="Arial" w:hAnsi="Arial" w:cs="Arial"/>
        </w:rPr>
      </w:pPr>
    </w:p>
    <w:p w14:paraId="4C88BEB6" w14:textId="77777777" w:rsidR="00332B12" w:rsidRDefault="00332B12" w:rsidP="0061068C">
      <w:pPr>
        <w:tabs>
          <w:tab w:val="left" w:pos="851"/>
        </w:tabs>
        <w:rPr>
          <w:rFonts w:ascii="Arial" w:hAnsi="Arial" w:cs="Arial"/>
        </w:rPr>
      </w:pPr>
    </w:p>
    <w:p w14:paraId="35092C07" w14:textId="77777777" w:rsidR="00332B12" w:rsidRDefault="00332B12" w:rsidP="00710FD6">
      <w:pPr>
        <w:tabs>
          <w:tab w:val="left" w:pos="851"/>
        </w:tabs>
        <w:rPr>
          <w:rFonts w:ascii="Arial" w:hAnsi="Arial" w:cs="Arial"/>
        </w:rPr>
      </w:pPr>
    </w:p>
    <w:p w14:paraId="3BEACF3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A1BBC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516C1C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516039B" w14:textId="77777777" w:rsidR="009B1CD0" w:rsidRDefault="009B1CD0" w:rsidP="0083205E">
      <w:pPr>
        <w:tabs>
          <w:tab w:val="left" w:pos="851"/>
        </w:tabs>
        <w:rPr>
          <w:rFonts w:ascii="Arial" w:hAnsi="Arial" w:cs="Arial"/>
        </w:rPr>
      </w:pPr>
    </w:p>
    <w:p w14:paraId="1895303F" w14:textId="77777777" w:rsidR="001C733C" w:rsidRDefault="001C733C" w:rsidP="00CD46CC">
      <w:pPr>
        <w:tabs>
          <w:tab w:val="left" w:pos="851"/>
        </w:tabs>
        <w:rPr>
          <w:rFonts w:ascii="Arial" w:hAnsi="Arial" w:cs="Arial"/>
        </w:rPr>
      </w:pPr>
    </w:p>
    <w:p w14:paraId="2E6899A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DDC9C4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3641122"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0F207D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02294D2"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B42976" w14:textId="77777777" w:rsidR="002904AF" w:rsidRDefault="002904AF" w:rsidP="001C733C">
      <w:pPr>
        <w:tabs>
          <w:tab w:val="left" w:pos="851"/>
        </w:tabs>
        <w:rPr>
          <w:rFonts w:ascii="Arial" w:hAnsi="Arial" w:cs="Arial"/>
        </w:rPr>
      </w:pPr>
    </w:p>
    <w:p w14:paraId="7FA76BC1"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54DDCDC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C2C8FD4" w14:textId="77777777" w:rsidR="002904AF" w:rsidRDefault="002904AF" w:rsidP="002904AF">
      <w:pPr>
        <w:tabs>
          <w:tab w:val="left" w:pos="851"/>
        </w:tabs>
        <w:rPr>
          <w:rFonts w:ascii="Arial" w:hAnsi="Arial" w:cs="Arial"/>
          <w:iCs/>
        </w:rPr>
      </w:pPr>
    </w:p>
    <w:p w14:paraId="3496A2D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1F2D2E0" w14:textId="77777777" w:rsidR="002904AF" w:rsidRDefault="002904AF" w:rsidP="002904AF">
      <w:pPr>
        <w:tabs>
          <w:tab w:val="left" w:pos="851"/>
        </w:tabs>
        <w:ind w:left="1134" w:hanging="850"/>
        <w:rPr>
          <w:rFonts w:ascii="Arial" w:hAnsi="Arial" w:cs="Arial"/>
          <w:i/>
          <w:sz w:val="18"/>
          <w:szCs w:val="18"/>
        </w:rPr>
      </w:pPr>
    </w:p>
    <w:p w14:paraId="2B90A601" w14:textId="77777777" w:rsidR="001C733C" w:rsidRDefault="001C733C" w:rsidP="001C733C">
      <w:pPr>
        <w:tabs>
          <w:tab w:val="left" w:pos="851"/>
        </w:tabs>
        <w:rPr>
          <w:rFonts w:ascii="Arial" w:hAnsi="Arial" w:cs="Arial"/>
          <w:i/>
          <w:sz w:val="18"/>
          <w:szCs w:val="18"/>
        </w:rPr>
      </w:pPr>
    </w:p>
    <w:p w14:paraId="673D4AE7" w14:textId="77777777" w:rsidR="00D30373" w:rsidRDefault="00D30373" w:rsidP="001C733C">
      <w:pPr>
        <w:tabs>
          <w:tab w:val="left" w:pos="851"/>
        </w:tabs>
        <w:rPr>
          <w:rFonts w:ascii="Arial" w:hAnsi="Arial" w:cs="Arial"/>
          <w:i/>
          <w:sz w:val="18"/>
          <w:szCs w:val="18"/>
        </w:rPr>
      </w:pPr>
    </w:p>
    <w:p w14:paraId="356F784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524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699B2" w14:textId="77777777" w:rsidR="00036500" w:rsidRDefault="00036500" w:rsidP="005846FB">
      <w:pPr>
        <w:tabs>
          <w:tab w:val="left" w:pos="851"/>
        </w:tabs>
        <w:rPr>
          <w:rFonts w:ascii="Arial" w:hAnsi="Arial" w:cs="Arial"/>
        </w:rPr>
      </w:pPr>
    </w:p>
    <w:p w14:paraId="30B30EE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500B43" w14:textId="77777777" w:rsidR="00AE7831" w:rsidRDefault="00AE7831" w:rsidP="009B45B9">
      <w:pPr>
        <w:tabs>
          <w:tab w:val="left" w:pos="851"/>
        </w:tabs>
        <w:ind w:left="1701" w:hanging="850"/>
        <w:jc w:val="both"/>
      </w:pPr>
    </w:p>
    <w:p w14:paraId="79CCE4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4467EB0E" w14:textId="77777777" w:rsidR="00036500" w:rsidRDefault="00036500" w:rsidP="006C4338">
      <w:pPr>
        <w:tabs>
          <w:tab w:val="left" w:pos="851"/>
        </w:tabs>
        <w:rPr>
          <w:rFonts w:ascii="Arial" w:hAnsi="Arial" w:cs="Arial"/>
          <w:iCs/>
        </w:rPr>
      </w:pPr>
    </w:p>
    <w:p w14:paraId="61B15405"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F13F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106DE5" w14:textId="77777777" w:rsidR="009B1CD0" w:rsidRDefault="009B1CD0" w:rsidP="006C4338">
      <w:pPr>
        <w:tabs>
          <w:tab w:val="left" w:pos="851"/>
        </w:tabs>
        <w:rPr>
          <w:rFonts w:ascii="Arial" w:hAnsi="Arial" w:cs="Arial"/>
        </w:rPr>
      </w:pPr>
    </w:p>
    <w:p w14:paraId="4554C2FB" w14:textId="77777777" w:rsidR="0021527A" w:rsidRDefault="0021527A" w:rsidP="006C4338">
      <w:pPr>
        <w:tabs>
          <w:tab w:val="left" w:pos="851"/>
        </w:tabs>
        <w:rPr>
          <w:rFonts w:ascii="Arial" w:hAnsi="Arial" w:cs="Arial"/>
        </w:rPr>
      </w:pPr>
    </w:p>
    <w:p w14:paraId="5FC8FA63" w14:textId="77777777" w:rsidR="0021527A" w:rsidRDefault="0021527A" w:rsidP="006F3DF9">
      <w:pPr>
        <w:tabs>
          <w:tab w:val="left" w:pos="851"/>
        </w:tabs>
        <w:rPr>
          <w:rFonts w:ascii="Arial" w:hAnsi="Arial" w:cs="Arial"/>
        </w:rPr>
      </w:pPr>
    </w:p>
    <w:p w14:paraId="3C3A94B0" w14:textId="77777777" w:rsidR="0021527A" w:rsidRDefault="0021527A" w:rsidP="005846FB">
      <w:pPr>
        <w:tabs>
          <w:tab w:val="left" w:pos="851"/>
        </w:tabs>
        <w:rPr>
          <w:rFonts w:ascii="Arial" w:hAnsi="Arial" w:cs="Arial"/>
        </w:rPr>
      </w:pPr>
    </w:p>
    <w:p w14:paraId="2E66ECEB" w14:textId="77777777" w:rsidR="0021527A" w:rsidRDefault="0021527A" w:rsidP="005846FB">
      <w:pPr>
        <w:tabs>
          <w:tab w:val="left" w:pos="851"/>
        </w:tabs>
        <w:rPr>
          <w:rFonts w:ascii="Arial" w:hAnsi="Arial" w:cs="Arial"/>
        </w:rPr>
      </w:pPr>
    </w:p>
    <w:p w14:paraId="3D9BCA10" w14:textId="77777777" w:rsidR="009B1CD0" w:rsidRDefault="00D30373" w:rsidP="005846FB">
      <w:pPr>
        <w:tabs>
          <w:tab w:val="left" w:pos="851"/>
        </w:tabs>
        <w:rPr>
          <w:rFonts w:ascii="Arial" w:hAnsi="Arial" w:cs="Arial"/>
        </w:rPr>
      </w:pPr>
      <w:r>
        <w:rPr>
          <w:rFonts w:ascii="Arial" w:hAnsi="Arial" w:cs="Arial"/>
        </w:rPr>
        <w:br w:type="page"/>
      </w:r>
    </w:p>
    <w:tbl>
      <w:tblPr>
        <w:tblW w:w="0" w:type="auto"/>
        <w:tblInd w:w="-40" w:type="dxa"/>
        <w:tblLayout w:type="fixed"/>
        <w:tblLook w:val="0000" w:firstRow="0" w:lastRow="0" w:firstColumn="0" w:lastColumn="0" w:noHBand="0" w:noVBand="0"/>
      </w:tblPr>
      <w:tblGrid>
        <w:gridCol w:w="4644"/>
        <w:gridCol w:w="2694"/>
        <w:gridCol w:w="3056"/>
      </w:tblGrid>
      <w:tr w:rsidR="00332B12" w14:paraId="21399DE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3A7B9" w14:textId="77777777"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14:paraId="4D662AD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87452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3C4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2CC0C27" w14:textId="77777777" w:rsidTr="00B054DA">
        <w:trPr>
          <w:trHeight w:val="1021"/>
        </w:trPr>
        <w:tc>
          <w:tcPr>
            <w:tcW w:w="4644" w:type="dxa"/>
            <w:tcBorders>
              <w:top w:val="single" w:sz="4" w:space="0" w:color="000000"/>
              <w:left w:val="single" w:sz="4" w:space="0" w:color="000000"/>
            </w:tcBorders>
            <w:shd w:val="clear" w:color="auto" w:fill="CCFFFF"/>
          </w:tcPr>
          <w:p w14:paraId="3A6C6C0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C794E1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4B4AFE1" w14:textId="77777777" w:rsidR="00332B12" w:rsidRDefault="00332B12" w:rsidP="00B054DA">
            <w:pPr>
              <w:tabs>
                <w:tab w:val="left" w:pos="851"/>
              </w:tabs>
              <w:snapToGrid w:val="0"/>
              <w:jc w:val="both"/>
              <w:rPr>
                <w:rFonts w:ascii="Arial" w:hAnsi="Arial" w:cs="Arial"/>
                <w:b/>
                <w:bCs/>
              </w:rPr>
            </w:pPr>
          </w:p>
        </w:tc>
      </w:tr>
      <w:tr w:rsidR="00332B12" w14:paraId="7763753B" w14:textId="77777777" w:rsidTr="00B054DA">
        <w:trPr>
          <w:trHeight w:val="1021"/>
        </w:trPr>
        <w:tc>
          <w:tcPr>
            <w:tcW w:w="4644" w:type="dxa"/>
            <w:tcBorders>
              <w:left w:val="single" w:sz="4" w:space="0" w:color="000000"/>
            </w:tcBorders>
            <w:shd w:val="clear" w:color="auto" w:fill="auto"/>
          </w:tcPr>
          <w:p w14:paraId="08FAFD9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FDFB0B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38B7063" w14:textId="77777777" w:rsidR="00332B12" w:rsidRDefault="00332B12" w:rsidP="00B054DA">
            <w:pPr>
              <w:tabs>
                <w:tab w:val="left" w:pos="851"/>
              </w:tabs>
              <w:snapToGrid w:val="0"/>
              <w:jc w:val="both"/>
              <w:rPr>
                <w:rFonts w:ascii="Arial" w:hAnsi="Arial" w:cs="Arial"/>
                <w:b/>
                <w:bCs/>
              </w:rPr>
            </w:pPr>
          </w:p>
        </w:tc>
      </w:tr>
      <w:tr w:rsidR="00332B12" w14:paraId="2C720369" w14:textId="77777777" w:rsidTr="00B054DA">
        <w:trPr>
          <w:trHeight w:val="1021"/>
        </w:trPr>
        <w:tc>
          <w:tcPr>
            <w:tcW w:w="4644" w:type="dxa"/>
            <w:tcBorders>
              <w:left w:val="single" w:sz="4" w:space="0" w:color="000000"/>
            </w:tcBorders>
            <w:shd w:val="clear" w:color="auto" w:fill="CCFFFF"/>
          </w:tcPr>
          <w:p w14:paraId="3D954E8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3F228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02A49E" w14:textId="77777777" w:rsidR="00332B12" w:rsidRDefault="00332B12" w:rsidP="00B054DA">
            <w:pPr>
              <w:tabs>
                <w:tab w:val="left" w:pos="851"/>
              </w:tabs>
              <w:snapToGrid w:val="0"/>
              <w:jc w:val="both"/>
              <w:rPr>
                <w:rFonts w:ascii="Arial" w:hAnsi="Arial" w:cs="Arial"/>
                <w:b/>
                <w:bCs/>
              </w:rPr>
            </w:pPr>
          </w:p>
        </w:tc>
      </w:tr>
      <w:tr w:rsidR="00332B12" w14:paraId="54C68F29" w14:textId="77777777" w:rsidTr="00B054DA">
        <w:trPr>
          <w:trHeight w:val="1021"/>
        </w:trPr>
        <w:tc>
          <w:tcPr>
            <w:tcW w:w="4644" w:type="dxa"/>
            <w:tcBorders>
              <w:left w:val="single" w:sz="4" w:space="0" w:color="000000"/>
            </w:tcBorders>
            <w:shd w:val="clear" w:color="auto" w:fill="auto"/>
          </w:tcPr>
          <w:p w14:paraId="2CF9AD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1936F8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2ACB51" w14:textId="77777777" w:rsidR="00332B12" w:rsidRDefault="00332B12" w:rsidP="00B054DA">
            <w:pPr>
              <w:tabs>
                <w:tab w:val="left" w:pos="851"/>
              </w:tabs>
              <w:snapToGrid w:val="0"/>
              <w:jc w:val="both"/>
              <w:rPr>
                <w:rFonts w:ascii="Arial" w:hAnsi="Arial" w:cs="Arial"/>
                <w:b/>
                <w:bCs/>
              </w:rPr>
            </w:pPr>
          </w:p>
        </w:tc>
      </w:tr>
      <w:tr w:rsidR="00332B12" w14:paraId="43B7CC42" w14:textId="77777777" w:rsidTr="00B054DA">
        <w:trPr>
          <w:trHeight w:val="1021"/>
        </w:trPr>
        <w:tc>
          <w:tcPr>
            <w:tcW w:w="4644" w:type="dxa"/>
            <w:tcBorders>
              <w:left w:val="single" w:sz="4" w:space="0" w:color="000000"/>
              <w:bottom w:val="single" w:sz="4" w:space="0" w:color="000000"/>
            </w:tcBorders>
            <w:shd w:val="clear" w:color="auto" w:fill="CCFFFF"/>
          </w:tcPr>
          <w:p w14:paraId="606EE7B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9BCCC3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AF27D24" w14:textId="77777777" w:rsidR="00332B12" w:rsidRDefault="00332B12" w:rsidP="00B054DA">
            <w:pPr>
              <w:tabs>
                <w:tab w:val="left" w:pos="851"/>
              </w:tabs>
              <w:snapToGrid w:val="0"/>
              <w:jc w:val="both"/>
              <w:rPr>
                <w:rFonts w:ascii="Arial" w:hAnsi="Arial" w:cs="Arial"/>
                <w:b/>
                <w:bCs/>
              </w:rPr>
            </w:pPr>
          </w:p>
        </w:tc>
      </w:tr>
    </w:tbl>
    <w:p w14:paraId="7D23D55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BB805B" w14:textId="77777777" w:rsidR="009B1CD0" w:rsidRDefault="009B1CD0" w:rsidP="006C4338">
      <w:pPr>
        <w:tabs>
          <w:tab w:val="left" w:pos="851"/>
        </w:tabs>
        <w:rPr>
          <w:rFonts w:ascii="Arial" w:hAnsi="Arial" w:cs="Arial"/>
        </w:rPr>
      </w:pPr>
    </w:p>
    <w:p w14:paraId="4E380DAE" w14:textId="77777777" w:rsidR="009B1CD0" w:rsidRDefault="009B1CD0" w:rsidP="006C4338">
      <w:pPr>
        <w:tabs>
          <w:tab w:val="left" w:pos="851"/>
        </w:tabs>
        <w:rPr>
          <w:rFonts w:ascii="Arial" w:hAnsi="Arial" w:cs="Arial"/>
        </w:rPr>
      </w:pPr>
    </w:p>
    <w:p w14:paraId="5771B842"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310983" w14:textId="77777777">
        <w:tc>
          <w:tcPr>
            <w:tcW w:w="10277" w:type="dxa"/>
            <w:shd w:val="clear" w:color="auto" w:fill="66CCFF"/>
          </w:tcPr>
          <w:p w14:paraId="40B692F8"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6F46C320" w14:textId="77777777" w:rsidR="009B1CD0" w:rsidRDefault="009B1CD0" w:rsidP="006C4338">
      <w:pPr>
        <w:tabs>
          <w:tab w:val="left" w:pos="851"/>
        </w:tabs>
      </w:pPr>
    </w:p>
    <w:p w14:paraId="08B888FB" w14:textId="77777777" w:rsidR="009B1CD0" w:rsidRDefault="009B1CD0" w:rsidP="006C4338">
      <w:pPr>
        <w:tabs>
          <w:tab w:val="left" w:pos="851"/>
        </w:tabs>
      </w:pPr>
    </w:p>
    <w:p w14:paraId="2A6BBD7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24FF4CB"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506EC791" w14:textId="77777777" w:rsidR="00A63946" w:rsidRDefault="00A63946" w:rsidP="001A1C60">
      <w:pPr>
        <w:pStyle w:val="En-tte"/>
        <w:numPr>
          <w:ilvl w:val="0"/>
          <w:numId w:val="1"/>
        </w:numPr>
        <w:tabs>
          <w:tab w:val="left" w:pos="708"/>
        </w:tabs>
        <w:jc w:val="both"/>
        <w:rPr>
          <w:rFonts w:ascii="Arial" w:hAnsi="Arial" w:cs="Arial"/>
        </w:rPr>
      </w:pPr>
    </w:p>
    <w:p w14:paraId="44EAEBE1"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Centre national du livre</w:t>
      </w:r>
    </w:p>
    <w:p w14:paraId="0367FE4B" w14:textId="77777777" w:rsidR="001A1C60" w:rsidRDefault="001A1C60" w:rsidP="001A1C60">
      <w:pPr>
        <w:pStyle w:val="En-tte"/>
        <w:numPr>
          <w:ilvl w:val="0"/>
          <w:numId w:val="1"/>
        </w:numPr>
        <w:tabs>
          <w:tab w:val="left" w:pos="708"/>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479337C5" w14:textId="77777777" w:rsidR="009B1CD0" w:rsidRPr="00273040" w:rsidRDefault="001A1C60" w:rsidP="005846FB">
      <w:pPr>
        <w:pStyle w:val="En-tte"/>
        <w:numPr>
          <w:ilvl w:val="0"/>
          <w:numId w:val="1"/>
        </w:numPr>
        <w:tabs>
          <w:tab w:val="left" w:pos="708"/>
        </w:tabs>
        <w:jc w:val="both"/>
        <w:rPr>
          <w:rFonts w:ascii="Arial" w:hAnsi="Arial" w:cs="Arial"/>
        </w:rPr>
      </w:pPr>
      <w:r>
        <w:rPr>
          <w:rFonts w:ascii="Arial" w:hAnsi="Arial" w:cs="Arial"/>
        </w:rPr>
        <w:t>75</w:t>
      </w:r>
      <w:r w:rsidR="00A63946">
        <w:rPr>
          <w:rFonts w:ascii="Arial" w:hAnsi="Arial" w:cs="Arial"/>
        </w:rPr>
        <w:t xml:space="preserve"> </w:t>
      </w:r>
      <w:r>
        <w:rPr>
          <w:rFonts w:ascii="Arial" w:hAnsi="Arial" w:cs="Arial"/>
        </w:rPr>
        <w:t>007 Paris</w:t>
      </w:r>
    </w:p>
    <w:p w14:paraId="75CF6711" w14:textId="77777777" w:rsidR="009B1CD0" w:rsidRDefault="009B1CD0" w:rsidP="005846FB">
      <w:pPr>
        <w:pStyle w:val="En-tte"/>
        <w:tabs>
          <w:tab w:val="clear" w:pos="4536"/>
          <w:tab w:val="clear" w:pos="9072"/>
          <w:tab w:val="left" w:pos="851"/>
        </w:tabs>
        <w:jc w:val="both"/>
        <w:rPr>
          <w:rFonts w:ascii="Arial" w:hAnsi="Arial" w:cs="Arial"/>
        </w:rPr>
      </w:pPr>
    </w:p>
    <w:p w14:paraId="30B1E39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33753821"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32F711C5" w14:textId="77777777" w:rsidR="009B1CD0" w:rsidRDefault="009B1CD0" w:rsidP="0083205E">
      <w:pPr>
        <w:tabs>
          <w:tab w:val="left" w:pos="851"/>
        </w:tabs>
        <w:jc w:val="both"/>
        <w:rPr>
          <w:rFonts w:ascii="Arial" w:hAnsi="Arial" w:cs="Arial"/>
        </w:rPr>
      </w:pPr>
    </w:p>
    <w:p w14:paraId="4B718CDB" w14:textId="22A17785" w:rsidR="001A1C60" w:rsidRDefault="006B4149" w:rsidP="001A1C60">
      <w:pPr>
        <w:pStyle w:val="En-tte"/>
        <w:numPr>
          <w:ilvl w:val="0"/>
          <w:numId w:val="1"/>
        </w:numPr>
        <w:tabs>
          <w:tab w:val="left" w:pos="708"/>
        </w:tabs>
        <w:jc w:val="both"/>
        <w:rPr>
          <w:rFonts w:ascii="Arial" w:hAnsi="Arial" w:cs="Arial"/>
        </w:rPr>
      </w:pPr>
      <w:r>
        <w:rPr>
          <w:rFonts w:ascii="Arial" w:hAnsi="Arial" w:cs="Arial"/>
        </w:rPr>
        <w:t>Régine Hatchondo</w:t>
      </w:r>
    </w:p>
    <w:p w14:paraId="5E3582AD" w14:textId="2772DE84" w:rsidR="001A1C60" w:rsidRDefault="001A1C60" w:rsidP="001A1C60">
      <w:pPr>
        <w:pStyle w:val="En-tte"/>
        <w:numPr>
          <w:ilvl w:val="0"/>
          <w:numId w:val="1"/>
        </w:numPr>
        <w:tabs>
          <w:tab w:val="left" w:pos="708"/>
        </w:tabs>
        <w:jc w:val="both"/>
        <w:rPr>
          <w:rFonts w:ascii="Arial" w:hAnsi="Arial" w:cs="Arial"/>
        </w:rPr>
      </w:pPr>
      <w:r>
        <w:rPr>
          <w:rFonts w:ascii="Arial" w:hAnsi="Arial" w:cs="Arial"/>
        </w:rPr>
        <w:t>Président</w:t>
      </w:r>
      <w:r w:rsidR="006B4149">
        <w:rPr>
          <w:rFonts w:ascii="Arial" w:hAnsi="Arial" w:cs="Arial"/>
        </w:rPr>
        <w:t>e</w:t>
      </w:r>
    </w:p>
    <w:p w14:paraId="45E30DE0"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Centre national du livre</w:t>
      </w:r>
    </w:p>
    <w:p w14:paraId="32981AD9" w14:textId="77777777" w:rsidR="00A63946" w:rsidRDefault="00A63946" w:rsidP="00A63946">
      <w:pPr>
        <w:pStyle w:val="En-tte"/>
        <w:numPr>
          <w:ilvl w:val="0"/>
          <w:numId w:val="1"/>
        </w:numPr>
        <w:tabs>
          <w:tab w:val="left" w:pos="708"/>
        </w:tabs>
        <w:jc w:val="both"/>
        <w:rPr>
          <w:rFonts w:ascii="Arial" w:hAnsi="Arial" w:cs="Arial"/>
        </w:rPr>
      </w:pPr>
      <w:r>
        <w:rPr>
          <w:rFonts w:ascii="Arial" w:hAnsi="Arial" w:cs="Arial"/>
        </w:rPr>
        <w:t>53, rue de Verneuil</w:t>
      </w:r>
    </w:p>
    <w:p w14:paraId="104AD3D2" w14:textId="77777777" w:rsidR="00A63946" w:rsidRPr="00273040" w:rsidRDefault="00A63946" w:rsidP="00A63946">
      <w:pPr>
        <w:pStyle w:val="En-tte"/>
        <w:numPr>
          <w:ilvl w:val="0"/>
          <w:numId w:val="1"/>
        </w:numPr>
        <w:tabs>
          <w:tab w:val="left" w:pos="708"/>
        </w:tabs>
        <w:jc w:val="both"/>
        <w:rPr>
          <w:rFonts w:ascii="Arial" w:hAnsi="Arial" w:cs="Arial"/>
        </w:rPr>
      </w:pPr>
      <w:r>
        <w:rPr>
          <w:rFonts w:ascii="Arial" w:hAnsi="Arial" w:cs="Arial"/>
        </w:rPr>
        <w:t>75 007 Paris</w:t>
      </w:r>
    </w:p>
    <w:p w14:paraId="21ACE2BA" w14:textId="77777777" w:rsidR="009B1CD0" w:rsidRDefault="009B1CD0" w:rsidP="009B45B9">
      <w:pPr>
        <w:tabs>
          <w:tab w:val="left" w:pos="851"/>
        </w:tabs>
        <w:jc w:val="both"/>
        <w:rPr>
          <w:rFonts w:ascii="Arial" w:hAnsi="Arial" w:cs="Arial"/>
        </w:rPr>
      </w:pPr>
    </w:p>
    <w:p w14:paraId="0082BF55" w14:textId="77777777" w:rsidR="009B1CD0" w:rsidRDefault="009B1CD0" w:rsidP="009B45B9">
      <w:pPr>
        <w:tabs>
          <w:tab w:val="left" w:pos="851"/>
        </w:tabs>
        <w:jc w:val="both"/>
        <w:rPr>
          <w:rFonts w:ascii="Arial" w:hAnsi="Arial" w:cs="Arial"/>
          <w:i/>
          <w:sz w:val="18"/>
          <w:szCs w:val="18"/>
        </w:rPr>
      </w:pP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14:paraId="32F2D77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941349F" w14:textId="77777777" w:rsidR="009B1CD0" w:rsidRDefault="009B1CD0" w:rsidP="009B45B9">
      <w:pPr>
        <w:tabs>
          <w:tab w:val="left" w:pos="851"/>
        </w:tabs>
        <w:jc w:val="both"/>
        <w:rPr>
          <w:rFonts w:ascii="Arial" w:hAnsi="Arial" w:cs="Arial"/>
        </w:rPr>
      </w:pPr>
    </w:p>
    <w:p w14:paraId="458C79D0" w14:textId="5AB6595E" w:rsidR="004240A0" w:rsidRDefault="00822EC8" w:rsidP="004240A0">
      <w:pPr>
        <w:tabs>
          <w:tab w:val="left" w:pos="851"/>
        </w:tabs>
        <w:jc w:val="both"/>
        <w:rPr>
          <w:rFonts w:ascii="Arial" w:hAnsi="Arial" w:cs="Arial"/>
        </w:rPr>
      </w:pPr>
      <w:r>
        <w:rPr>
          <w:rFonts w:ascii="Arial" w:hAnsi="Arial" w:cs="Arial"/>
        </w:rPr>
        <w:t>Alexiane</w:t>
      </w:r>
      <w:r w:rsidR="006B4149">
        <w:rPr>
          <w:rFonts w:ascii="Arial" w:hAnsi="Arial" w:cs="Arial"/>
        </w:rPr>
        <w:t xml:space="preserve"> </w:t>
      </w:r>
      <w:r w:rsidR="00B6587A">
        <w:rPr>
          <w:rFonts w:ascii="Arial" w:hAnsi="Arial" w:cs="Arial"/>
        </w:rPr>
        <w:t>BREAS</w:t>
      </w:r>
    </w:p>
    <w:p w14:paraId="3929EBAE" w14:textId="11A692F3" w:rsidR="00A63946" w:rsidRDefault="00822EC8" w:rsidP="004240A0">
      <w:pPr>
        <w:tabs>
          <w:tab w:val="left" w:pos="851"/>
        </w:tabs>
        <w:jc w:val="both"/>
        <w:rPr>
          <w:rFonts w:ascii="Arial" w:hAnsi="Arial" w:cs="Arial"/>
        </w:rPr>
      </w:pPr>
      <w:r>
        <w:rPr>
          <w:rFonts w:ascii="Arial" w:hAnsi="Arial" w:cs="Arial"/>
        </w:rPr>
        <w:t>Adjointe à la s</w:t>
      </w:r>
      <w:r w:rsidR="00A76A84">
        <w:rPr>
          <w:rFonts w:ascii="Arial" w:hAnsi="Arial" w:cs="Arial"/>
        </w:rPr>
        <w:t>ecrétaire générale</w:t>
      </w:r>
    </w:p>
    <w:p w14:paraId="18433C8B" w14:textId="77777777" w:rsidR="00273040" w:rsidRDefault="00A63946" w:rsidP="004240A0">
      <w:pPr>
        <w:tabs>
          <w:tab w:val="left" w:pos="851"/>
        </w:tabs>
        <w:jc w:val="both"/>
        <w:rPr>
          <w:rFonts w:ascii="Arial" w:hAnsi="Arial" w:cs="Arial"/>
        </w:rPr>
      </w:pPr>
      <w:r>
        <w:rPr>
          <w:rFonts w:ascii="Arial" w:hAnsi="Arial" w:cs="Arial"/>
        </w:rPr>
        <w:t xml:space="preserve">Centre </w:t>
      </w:r>
      <w:r w:rsidR="00273040">
        <w:rPr>
          <w:rFonts w:ascii="Arial" w:hAnsi="Arial" w:cs="Arial"/>
        </w:rPr>
        <w:t>national du livre</w:t>
      </w:r>
    </w:p>
    <w:p w14:paraId="66765B2A" w14:textId="77777777" w:rsidR="00273040" w:rsidRDefault="00273040" w:rsidP="004240A0">
      <w:pPr>
        <w:tabs>
          <w:tab w:val="left" w:pos="851"/>
        </w:tabs>
        <w:jc w:val="both"/>
        <w:rPr>
          <w:rFonts w:ascii="Arial" w:hAnsi="Arial" w:cs="Arial"/>
        </w:rPr>
      </w:pPr>
      <w:r>
        <w:rPr>
          <w:rFonts w:ascii="Arial" w:hAnsi="Arial" w:cs="Arial"/>
        </w:rPr>
        <w:t>53</w:t>
      </w:r>
      <w:r w:rsidR="00A63946">
        <w:rPr>
          <w:rFonts w:ascii="Arial" w:hAnsi="Arial" w:cs="Arial"/>
        </w:rPr>
        <w:t>,</w:t>
      </w:r>
      <w:r>
        <w:rPr>
          <w:rFonts w:ascii="Arial" w:hAnsi="Arial" w:cs="Arial"/>
        </w:rPr>
        <w:t xml:space="preserve"> rue de Verneuil</w:t>
      </w:r>
    </w:p>
    <w:p w14:paraId="65943CB6" w14:textId="736430E8" w:rsidR="00273040" w:rsidRDefault="00273040" w:rsidP="004240A0">
      <w:pPr>
        <w:tabs>
          <w:tab w:val="left" w:pos="851"/>
        </w:tabs>
        <w:jc w:val="both"/>
        <w:rPr>
          <w:rFonts w:ascii="Arial" w:hAnsi="Arial" w:cs="Arial"/>
        </w:rPr>
      </w:pPr>
      <w:r>
        <w:rPr>
          <w:rFonts w:ascii="Arial" w:hAnsi="Arial" w:cs="Arial"/>
        </w:rPr>
        <w:t>75007 Paris</w:t>
      </w:r>
    </w:p>
    <w:p w14:paraId="02EA05E3" w14:textId="51844729" w:rsidR="00273040" w:rsidRDefault="00273040" w:rsidP="004240A0">
      <w:pPr>
        <w:tabs>
          <w:tab w:val="left" w:pos="851"/>
        </w:tabs>
        <w:jc w:val="both"/>
        <w:rPr>
          <w:rFonts w:ascii="Arial" w:hAnsi="Arial" w:cs="Arial"/>
        </w:rPr>
      </w:pPr>
      <w:r>
        <w:rPr>
          <w:rFonts w:ascii="Arial" w:hAnsi="Arial" w:cs="Arial"/>
        </w:rPr>
        <w:t xml:space="preserve">01 49 54 68 </w:t>
      </w:r>
      <w:r w:rsidR="00822EC8">
        <w:rPr>
          <w:rFonts w:ascii="Arial" w:hAnsi="Arial" w:cs="Arial"/>
        </w:rPr>
        <w:t>68</w:t>
      </w:r>
    </w:p>
    <w:p w14:paraId="66F07AED" w14:textId="77777777" w:rsidR="00A63946" w:rsidRDefault="00A63946" w:rsidP="004240A0">
      <w:pPr>
        <w:tabs>
          <w:tab w:val="left" w:pos="851"/>
        </w:tabs>
        <w:jc w:val="both"/>
        <w:rPr>
          <w:rFonts w:ascii="Arial" w:hAnsi="Arial" w:cs="Arial"/>
        </w:rPr>
      </w:pPr>
    </w:p>
    <w:p w14:paraId="32A8CF69" w14:textId="77777777" w:rsidR="00A63946" w:rsidRDefault="00A63946" w:rsidP="004240A0">
      <w:pPr>
        <w:tabs>
          <w:tab w:val="left" w:pos="851"/>
        </w:tabs>
        <w:jc w:val="both"/>
        <w:rPr>
          <w:rFonts w:ascii="Arial" w:hAnsi="Arial" w:cs="Arial"/>
        </w:rPr>
      </w:pPr>
    </w:p>
    <w:p w14:paraId="1129BC8C" w14:textId="77777777" w:rsidR="00A63946" w:rsidRDefault="00A63946" w:rsidP="004240A0">
      <w:pPr>
        <w:tabs>
          <w:tab w:val="left" w:pos="851"/>
        </w:tabs>
        <w:jc w:val="both"/>
        <w:rPr>
          <w:rFonts w:ascii="Arial" w:hAnsi="Arial" w:cs="Arial"/>
        </w:rPr>
      </w:pPr>
    </w:p>
    <w:p w14:paraId="093312B1" w14:textId="77777777" w:rsidR="00202A93" w:rsidRDefault="00202A93" w:rsidP="004240A0">
      <w:pPr>
        <w:tabs>
          <w:tab w:val="left" w:pos="851"/>
        </w:tabs>
        <w:jc w:val="both"/>
        <w:rPr>
          <w:rFonts w:ascii="Arial" w:hAnsi="Arial" w:cs="Arial"/>
        </w:rPr>
      </w:pPr>
    </w:p>
    <w:p w14:paraId="0760BCE3" w14:textId="671E71A0" w:rsidR="00A76A84" w:rsidRDefault="00A76A84">
      <w:pPr>
        <w:suppressAutoHyphens w:val="0"/>
        <w:rPr>
          <w:rFonts w:ascii="Arial" w:hAnsi="Arial" w:cs="Arial"/>
        </w:rPr>
      </w:pPr>
      <w:r>
        <w:rPr>
          <w:rFonts w:ascii="Arial" w:hAnsi="Arial" w:cs="Arial"/>
        </w:rPr>
        <w:br w:type="page"/>
      </w:r>
    </w:p>
    <w:p w14:paraId="15F9E4CA" w14:textId="77777777" w:rsidR="00202A93" w:rsidRDefault="00202A93" w:rsidP="004240A0">
      <w:pPr>
        <w:tabs>
          <w:tab w:val="left" w:pos="851"/>
        </w:tabs>
        <w:jc w:val="both"/>
        <w:rPr>
          <w:rFonts w:ascii="Arial" w:hAnsi="Arial" w:cs="Arial"/>
        </w:rPr>
      </w:pPr>
    </w:p>
    <w:p w14:paraId="253B06DD" w14:textId="77777777" w:rsidR="00202A93" w:rsidRDefault="00202A93" w:rsidP="004240A0">
      <w:pPr>
        <w:tabs>
          <w:tab w:val="left" w:pos="851"/>
        </w:tabs>
        <w:jc w:val="both"/>
        <w:rPr>
          <w:rFonts w:ascii="Arial" w:hAnsi="Arial" w:cs="Arial"/>
        </w:rPr>
      </w:pPr>
    </w:p>
    <w:p w14:paraId="37ABCF37"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55394CD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245C879" w14:textId="77777777" w:rsidR="009B1CD0" w:rsidRDefault="009B1CD0" w:rsidP="009B45B9">
      <w:pPr>
        <w:pStyle w:val="fcase2metab"/>
        <w:rPr>
          <w:rFonts w:ascii="Arial" w:hAnsi="Arial" w:cs="Arial"/>
        </w:rPr>
      </w:pPr>
    </w:p>
    <w:p w14:paraId="1A2880CF"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Monsieur l’agent comptable</w:t>
      </w:r>
    </w:p>
    <w:p w14:paraId="1EE2372E"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Centre national du livre</w:t>
      </w:r>
    </w:p>
    <w:p w14:paraId="676B991B" w14:textId="77777777" w:rsidR="004240A0" w:rsidRPr="006B4149" w:rsidRDefault="004240A0" w:rsidP="004240A0">
      <w:pPr>
        <w:rPr>
          <w:rFonts w:ascii="Arial" w:hAnsi="Arial" w:cs="Arial"/>
          <w:color w:val="000000"/>
          <w:szCs w:val="22"/>
        </w:rPr>
      </w:pPr>
      <w:r w:rsidRPr="006B4149">
        <w:rPr>
          <w:rFonts w:ascii="Arial" w:hAnsi="Arial" w:cs="Arial"/>
          <w:color w:val="000000"/>
          <w:szCs w:val="22"/>
        </w:rPr>
        <w:t>53, rue de Verneuil</w:t>
      </w:r>
    </w:p>
    <w:p w14:paraId="25DD7FE5" w14:textId="77777777" w:rsidR="004240A0" w:rsidRPr="006B4149" w:rsidRDefault="004240A0" w:rsidP="004240A0">
      <w:pPr>
        <w:rPr>
          <w:rFonts w:ascii="Arial" w:hAnsi="Arial" w:cs="Arial"/>
          <w:szCs w:val="22"/>
        </w:rPr>
      </w:pPr>
      <w:r w:rsidRPr="006B4149">
        <w:rPr>
          <w:rFonts w:ascii="Arial" w:hAnsi="Arial" w:cs="Arial"/>
          <w:color w:val="000000"/>
          <w:szCs w:val="22"/>
        </w:rPr>
        <w:t>75</w:t>
      </w:r>
      <w:r w:rsidR="00A63946" w:rsidRPr="006B4149">
        <w:rPr>
          <w:rFonts w:ascii="Arial" w:hAnsi="Arial" w:cs="Arial"/>
          <w:color w:val="000000"/>
          <w:szCs w:val="22"/>
        </w:rPr>
        <w:t xml:space="preserve"> </w:t>
      </w:r>
      <w:r w:rsidRPr="006B4149">
        <w:rPr>
          <w:rFonts w:ascii="Arial" w:hAnsi="Arial" w:cs="Arial"/>
          <w:color w:val="000000"/>
          <w:szCs w:val="22"/>
        </w:rPr>
        <w:t>007 Paris</w:t>
      </w:r>
    </w:p>
    <w:p w14:paraId="3D803AED" w14:textId="77777777" w:rsidR="001C40C0" w:rsidRDefault="001C40C0" w:rsidP="009B45B9">
      <w:pPr>
        <w:pStyle w:val="fcase2metab"/>
        <w:rPr>
          <w:rFonts w:ascii="Arial" w:hAnsi="Arial" w:cs="Arial"/>
        </w:rPr>
      </w:pPr>
    </w:p>
    <w:p w14:paraId="7B615B8E" w14:textId="77777777" w:rsidR="009B1CD0" w:rsidRDefault="009B1CD0" w:rsidP="009B45B9">
      <w:pPr>
        <w:pStyle w:val="fcase2metab"/>
        <w:ind w:left="0" w:firstLine="0"/>
        <w:rPr>
          <w:rFonts w:ascii="Arial" w:hAnsi="Arial" w:cs="Arial"/>
        </w:rPr>
      </w:pPr>
    </w:p>
    <w:p w14:paraId="61023F09" w14:textId="77777777" w:rsidR="009B1CD0" w:rsidRDefault="009B1CD0" w:rsidP="009B45B9">
      <w:pPr>
        <w:pStyle w:val="fcase2metab"/>
        <w:ind w:left="0" w:firstLine="0"/>
        <w:rPr>
          <w:rFonts w:ascii="Arial" w:hAnsi="Arial" w:cs="Arial"/>
        </w:rPr>
      </w:pPr>
    </w:p>
    <w:p w14:paraId="2E391E34"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604873E0" w14:textId="77777777" w:rsidR="0079785C" w:rsidRDefault="0079785C" w:rsidP="009B45B9">
      <w:pPr>
        <w:pStyle w:val="fcase2metab"/>
        <w:rPr>
          <w:rFonts w:ascii="Arial" w:hAnsi="Arial" w:cs="Arial"/>
        </w:rPr>
      </w:pPr>
    </w:p>
    <w:p w14:paraId="5692410C" w14:textId="35B99407" w:rsidR="0079785C" w:rsidRDefault="00D9141F" w:rsidP="009B45B9">
      <w:pPr>
        <w:pStyle w:val="fcase2metab"/>
        <w:rPr>
          <w:rFonts w:ascii="Arial" w:hAnsi="Arial" w:cs="Arial"/>
        </w:rPr>
      </w:pPr>
      <w:r>
        <w:rPr>
          <w:rFonts w:ascii="Arial" w:hAnsi="Arial" w:cs="Arial"/>
        </w:rPr>
        <w:t xml:space="preserve">Destination : </w:t>
      </w:r>
    </w:p>
    <w:p w14:paraId="43D6600C" w14:textId="12580A52" w:rsidR="00D9141F" w:rsidRDefault="005E5F84" w:rsidP="009B45B9">
      <w:pPr>
        <w:pStyle w:val="fcase2metab"/>
        <w:rPr>
          <w:rFonts w:ascii="Arial" w:hAnsi="Arial" w:cs="Arial"/>
        </w:rPr>
      </w:pPr>
      <w:r>
        <w:rPr>
          <w:rFonts w:ascii="Arial" w:hAnsi="Arial" w:cs="Arial"/>
        </w:rPr>
        <w:t xml:space="preserve">Code destination : </w:t>
      </w:r>
    </w:p>
    <w:p w14:paraId="122F7B69" w14:textId="77777777" w:rsidR="009B1CD0" w:rsidRDefault="009B1CD0" w:rsidP="009B45B9">
      <w:pPr>
        <w:pStyle w:val="fcase2metab"/>
        <w:ind w:left="0" w:firstLine="0"/>
        <w:rPr>
          <w:rFonts w:ascii="Arial" w:hAnsi="Arial" w:cs="Arial"/>
        </w:rPr>
      </w:pPr>
    </w:p>
    <w:p w14:paraId="429E36D3" w14:textId="77777777" w:rsidR="009B1CD0" w:rsidRDefault="009B1CD0" w:rsidP="009B45B9">
      <w:pPr>
        <w:tabs>
          <w:tab w:val="left" w:pos="851"/>
        </w:tabs>
        <w:rPr>
          <w:rFonts w:ascii="Arial" w:hAnsi="Arial" w:cs="Arial"/>
        </w:rPr>
      </w:pPr>
    </w:p>
    <w:p w14:paraId="4AAA01A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70E956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5863E34" w14:textId="77777777" w:rsidR="009B1CD0" w:rsidRDefault="009B1CD0" w:rsidP="009B45B9">
      <w:pPr>
        <w:tabs>
          <w:tab w:val="left" w:pos="851"/>
        </w:tabs>
        <w:rPr>
          <w:rFonts w:ascii="Arial" w:hAnsi="Arial" w:cs="Arial"/>
        </w:rPr>
      </w:pPr>
    </w:p>
    <w:p w14:paraId="0A0D03C5" w14:textId="77777777" w:rsidR="009B1CD0" w:rsidRDefault="009B1CD0" w:rsidP="009B45B9">
      <w:pPr>
        <w:tabs>
          <w:tab w:val="left" w:pos="851"/>
        </w:tabs>
        <w:rPr>
          <w:rFonts w:ascii="Arial" w:hAnsi="Arial" w:cs="Arial"/>
        </w:rPr>
      </w:pPr>
    </w:p>
    <w:p w14:paraId="30565CDB" w14:textId="77777777" w:rsidR="009B1CD0" w:rsidRDefault="009B1CD0" w:rsidP="009B45B9">
      <w:pPr>
        <w:tabs>
          <w:tab w:val="left" w:pos="851"/>
        </w:tabs>
        <w:rPr>
          <w:rFonts w:ascii="Arial" w:hAnsi="Arial" w:cs="Arial"/>
        </w:rPr>
      </w:pPr>
    </w:p>
    <w:p w14:paraId="7C35118D" w14:textId="77777777" w:rsidR="001A1C60" w:rsidRDefault="001A1C60" w:rsidP="009B45B9">
      <w:pPr>
        <w:tabs>
          <w:tab w:val="left" w:pos="851"/>
        </w:tabs>
        <w:rPr>
          <w:rFonts w:ascii="Arial" w:hAnsi="Arial" w:cs="Arial"/>
        </w:rPr>
      </w:pPr>
    </w:p>
    <w:p w14:paraId="1AEF3FD1" w14:textId="77777777" w:rsidR="001A1C60" w:rsidRDefault="001A1C60" w:rsidP="009B45B9">
      <w:pPr>
        <w:tabs>
          <w:tab w:val="left" w:pos="851"/>
        </w:tabs>
        <w:rPr>
          <w:rFonts w:ascii="Arial" w:hAnsi="Arial" w:cs="Arial"/>
        </w:rPr>
      </w:pPr>
    </w:p>
    <w:p w14:paraId="676FF67C" w14:textId="77777777" w:rsidR="001A1C60" w:rsidRDefault="001A1C60" w:rsidP="009B45B9">
      <w:pPr>
        <w:tabs>
          <w:tab w:val="left" w:pos="851"/>
        </w:tabs>
        <w:rPr>
          <w:rFonts w:ascii="Arial" w:hAnsi="Arial" w:cs="Arial"/>
        </w:rPr>
      </w:pPr>
    </w:p>
    <w:p w14:paraId="4D4FF0C7" w14:textId="77777777" w:rsidR="001A1C60" w:rsidRDefault="001A1C60" w:rsidP="009B45B9">
      <w:pPr>
        <w:tabs>
          <w:tab w:val="left" w:pos="851"/>
        </w:tabs>
        <w:rPr>
          <w:rFonts w:ascii="Arial" w:hAnsi="Arial" w:cs="Arial"/>
        </w:rPr>
      </w:pPr>
    </w:p>
    <w:p w14:paraId="0ED4D431" w14:textId="77777777" w:rsidR="001C40C0" w:rsidRDefault="001C40C0" w:rsidP="009B45B9">
      <w:pPr>
        <w:tabs>
          <w:tab w:val="left" w:pos="851"/>
        </w:tabs>
        <w:rPr>
          <w:rFonts w:ascii="Arial" w:hAnsi="Arial" w:cs="Arial"/>
        </w:rPr>
      </w:pPr>
    </w:p>
    <w:p w14:paraId="15DD23BC" w14:textId="77777777" w:rsidR="009B1CD0" w:rsidRDefault="009B1CD0" w:rsidP="009B45B9">
      <w:pPr>
        <w:tabs>
          <w:tab w:val="left" w:pos="851"/>
        </w:tabs>
        <w:rPr>
          <w:rFonts w:ascii="Arial" w:hAnsi="Arial" w:cs="Arial"/>
        </w:rPr>
      </w:pPr>
    </w:p>
    <w:p w14:paraId="5FB0A528" w14:textId="77777777" w:rsidR="009B1CD0" w:rsidRDefault="009B1CD0" w:rsidP="009B45B9">
      <w:pPr>
        <w:tabs>
          <w:tab w:val="left" w:pos="851"/>
        </w:tabs>
        <w:rPr>
          <w:rFonts w:ascii="Arial" w:hAnsi="Arial" w:cs="Arial"/>
        </w:rPr>
      </w:pPr>
    </w:p>
    <w:p w14:paraId="16BCE2C6"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CB3E46">
        <w:rPr>
          <w:rFonts w:ascii="Arial" w:hAnsi="Arial" w:cs="Arial"/>
        </w:rPr>
        <w:t>Paris</w:t>
      </w:r>
      <w:r>
        <w:rPr>
          <w:rFonts w:ascii="Arial" w:hAnsi="Arial" w:cs="Arial"/>
        </w:rPr>
        <w:t xml:space="preserve"> ,</w:t>
      </w:r>
      <w:proofErr w:type="gramEnd"/>
      <w:r>
        <w:rPr>
          <w:rFonts w:ascii="Arial" w:hAnsi="Arial" w:cs="Arial"/>
        </w:rPr>
        <w:t xml:space="preserve"> le …………………</w:t>
      </w:r>
    </w:p>
    <w:p w14:paraId="67548757" w14:textId="77777777" w:rsidR="009B1CD0" w:rsidRDefault="009B1CD0" w:rsidP="009B45B9">
      <w:pPr>
        <w:tabs>
          <w:tab w:val="left" w:pos="851"/>
        </w:tabs>
      </w:pPr>
    </w:p>
    <w:p w14:paraId="30D90466" w14:textId="77777777" w:rsidR="009B1CD0" w:rsidRDefault="009B1CD0" w:rsidP="009B45B9">
      <w:pPr>
        <w:tabs>
          <w:tab w:val="left" w:pos="851"/>
        </w:tabs>
      </w:pPr>
    </w:p>
    <w:p w14:paraId="108A9732" w14:textId="77777777" w:rsidR="009B1CD0" w:rsidRDefault="009B1CD0" w:rsidP="009B45B9">
      <w:pPr>
        <w:tabs>
          <w:tab w:val="left" w:pos="851"/>
        </w:tabs>
      </w:pPr>
    </w:p>
    <w:p w14:paraId="2FD72059" w14:textId="77777777" w:rsidR="009B1CD0" w:rsidRDefault="009B1CD0" w:rsidP="009B45B9">
      <w:pPr>
        <w:tabs>
          <w:tab w:val="left" w:pos="851"/>
        </w:tabs>
      </w:pPr>
    </w:p>
    <w:p w14:paraId="6B00BF3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6B556E3" w14:textId="77777777" w:rsidR="00D30373" w:rsidRDefault="009B1CD0" w:rsidP="009B45B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sidR="00D30373">
        <w:rPr>
          <w:rFonts w:ascii="Arial" w:hAnsi="Arial" w:cs="Arial"/>
          <w:i/>
          <w:sz w:val="18"/>
          <w:szCs w:val="18"/>
        </w:rPr>
        <w:t xml:space="preserve"> habilité à signer le marché</w:t>
      </w:r>
    </w:p>
    <w:p w14:paraId="45D30021" w14:textId="77777777" w:rsidR="009B1CD0" w:rsidRDefault="009B1CD0" w:rsidP="009B45B9">
      <w:pPr>
        <w:tabs>
          <w:tab w:val="left" w:pos="851"/>
        </w:tabs>
        <w:ind w:left="4820"/>
        <w:jc w:val="center"/>
      </w:pPr>
      <w:proofErr w:type="gramStart"/>
      <w:r>
        <w:rPr>
          <w:rFonts w:ascii="Arial" w:hAnsi="Arial" w:cs="Arial"/>
          <w:i/>
          <w:sz w:val="18"/>
          <w:szCs w:val="18"/>
        </w:rPr>
        <w:t>ou</w:t>
      </w:r>
      <w:proofErr w:type="gramEnd"/>
      <w:r>
        <w:rPr>
          <w:rFonts w:ascii="Arial" w:hAnsi="Arial" w:cs="Arial"/>
          <w:i/>
          <w:sz w:val="18"/>
          <w:szCs w:val="18"/>
        </w:rPr>
        <w:t xml:space="preserve"> l’accord-cadre)</w:t>
      </w:r>
    </w:p>
    <w:p w14:paraId="4AB8DEA2" w14:textId="77777777" w:rsidR="009B1CD0" w:rsidRDefault="009B1CD0" w:rsidP="009B45B9">
      <w:pPr>
        <w:tabs>
          <w:tab w:val="left" w:pos="851"/>
        </w:tabs>
        <w:jc w:val="both"/>
      </w:pPr>
    </w:p>
    <w:p w14:paraId="3141D53A" w14:textId="77777777" w:rsidR="009B1CD0" w:rsidRDefault="009B1CD0" w:rsidP="009B45B9">
      <w:pPr>
        <w:tabs>
          <w:tab w:val="left" w:pos="851"/>
        </w:tabs>
        <w:jc w:val="both"/>
      </w:pPr>
    </w:p>
    <w:p w14:paraId="459DECE2" w14:textId="77777777" w:rsidR="009B1CD0" w:rsidRDefault="009B1CD0" w:rsidP="009B45B9">
      <w:pPr>
        <w:tabs>
          <w:tab w:val="left" w:pos="851"/>
        </w:tabs>
        <w:jc w:val="both"/>
      </w:pPr>
    </w:p>
    <w:p w14:paraId="569579A2" w14:textId="77777777" w:rsidR="002C2CA3" w:rsidRDefault="002C2CA3" w:rsidP="009B45B9">
      <w:pPr>
        <w:tabs>
          <w:tab w:val="left" w:pos="851"/>
        </w:tabs>
        <w:jc w:val="both"/>
      </w:pPr>
    </w:p>
    <w:p w14:paraId="3F682C65" w14:textId="77777777" w:rsidR="002C2CA3" w:rsidRDefault="002C2CA3" w:rsidP="009B45B9">
      <w:pPr>
        <w:tabs>
          <w:tab w:val="left" w:pos="851"/>
        </w:tabs>
        <w:jc w:val="both"/>
      </w:pPr>
    </w:p>
    <w:p w14:paraId="1A7BF1CA" w14:textId="77777777" w:rsidR="002C2CA3" w:rsidRDefault="002C2CA3" w:rsidP="009B45B9">
      <w:pPr>
        <w:tabs>
          <w:tab w:val="left" w:pos="851"/>
        </w:tabs>
        <w:jc w:val="both"/>
      </w:pPr>
    </w:p>
    <w:p w14:paraId="1FF796B8" w14:textId="77777777" w:rsidR="002C2CA3" w:rsidRDefault="002C2CA3" w:rsidP="009B45B9">
      <w:pPr>
        <w:tabs>
          <w:tab w:val="left" w:pos="851"/>
        </w:tabs>
        <w:jc w:val="both"/>
      </w:pPr>
    </w:p>
    <w:p w14:paraId="785DDD7E" w14:textId="77777777" w:rsidR="002C2CA3" w:rsidRDefault="002C2CA3" w:rsidP="009B45B9">
      <w:pPr>
        <w:tabs>
          <w:tab w:val="left" w:pos="851"/>
        </w:tabs>
        <w:jc w:val="both"/>
      </w:pPr>
    </w:p>
    <w:p w14:paraId="44072402" w14:textId="77777777" w:rsidR="002C2CA3" w:rsidRDefault="002C2CA3" w:rsidP="009B45B9">
      <w:pPr>
        <w:tabs>
          <w:tab w:val="left" w:pos="851"/>
        </w:tabs>
        <w:jc w:val="both"/>
      </w:pPr>
    </w:p>
    <w:p w14:paraId="60FD36AB" w14:textId="77777777" w:rsidR="002C2CA3" w:rsidRDefault="002C2CA3" w:rsidP="009B45B9">
      <w:pPr>
        <w:tabs>
          <w:tab w:val="left" w:pos="851"/>
        </w:tabs>
        <w:jc w:val="both"/>
      </w:pPr>
    </w:p>
    <w:p w14:paraId="6D272512" w14:textId="77777777" w:rsidR="002C2CA3" w:rsidRDefault="002C2CA3" w:rsidP="009B45B9">
      <w:pPr>
        <w:tabs>
          <w:tab w:val="left" w:pos="851"/>
        </w:tabs>
        <w:jc w:val="both"/>
      </w:pPr>
    </w:p>
    <w:p w14:paraId="11C61369" w14:textId="77777777" w:rsidR="002C2CA3" w:rsidRDefault="002C2CA3" w:rsidP="009B45B9">
      <w:pPr>
        <w:tabs>
          <w:tab w:val="left" w:pos="851"/>
        </w:tabs>
        <w:jc w:val="both"/>
      </w:pPr>
    </w:p>
    <w:p w14:paraId="76E35DF6" w14:textId="77777777" w:rsidR="002C2CA3" w:rsidRDefault="002C2CA3" w:rsidP="009B45B9">
      <w:pPr>
        <w:tabs>
          <w:tab w:val="left" w:pos="851"/>
        </w:tabs>
        <w:jc w:val="both"/>
      </w:pPr>
    </w:p>
    <w:p w14:paraId="0B9896C3" w14:textId="77777777" w:rsidR="002C2CA3" w:rsidRDefault="002C2CA3" w:rsidP="009B45B9">
      <w:pPr>
        <w:tabs>
          <w:tab w:val="left" w:pos="851"/>
        </w:tabs>
        <w:jc w:val="both"/>
      </w:pPr>
    </w:p>
    <w:p w14:paraId="77DC7BFF" w14:textId="77777777" w:rsidR="002C2CA3" w:rsidRDefault="002C2CA3" w:rsidP="009B45B9">
      <w:pPr>
        <w:tabs>
          <w:tab w:val="left" w:pos="851"/>
        </w:tabs>
        <w:jc w:val="both"/>
      </w:pPr>
    </w:p>
    <w:p w14:paraId="608DD893" w14:textId="77777777" w:rsidR="002C2CA3" w:rsidRDefault="002C2CA3" w:rsidP="009B45B9">
      <w:pPr>
        <w:tabs>
          <w:tab w:val="left" w:pos="851"/>
        </w:tabs>
        <w:jc w:val="both"/>
      </w:pPr>
    </w:p>
    <w:p w14:paraId="3CBA71D2" w14:textId="77777777" w:rsidR="002C2CA3" w:rsidRDefault="002C2CA3" w:rsidP="009B45B9">
      <w:pPr>
        <w:tabs>
          <w:tab w:val="left" w:pos="851"/>
        </w:tabs>
        <w:jc w:val="both"/>
      </w:pPr>
    </w:p>
    <w:p w14:paraId="57AD46C6" w14:textId="77777777" w:rsidR="002C2CA3" w:rsidRDefault="002C2CA3" w:rsidP="009B45B9">
      <w:pPr>
        <w:tabs>
          <w:tab w:val="left" w:pos="851"/>
        </w:tabs>
        <w:jc w:val="both"/>
      </w:pPr>
    </w:p>
    <w:p w14:paraId="2D8110B1" w14:textId="77777777" w:rsidR="002C2CA3" w:rsidRDefault="002C2CA3" w:rsidP="009B45B9">
      <w:pPr>
        <w:tabs>
          <w:tab w:val="left" w:pos="851"/>
        </w:tabs>
        <w:jc w:val="both"/>
      </w:pPr>
    </w:p>
    <w:p w14:paraId="4B6A2C51" w14:textId="77777777" w:rsidR="002C2CA3" w:rsidRDefault="002C2CA3" w:rsidP="009B45B9">
      <w:pPr>
        <w:tabs>
          <w:tab w:val="left" w:pos="851"/>
        </w:tabs>
        <w:jc w:val="both"/>
      </w:pPr>
    </w:p>
    <w:p w14:paraId="43330D59" w14:textId="77777777" w:rsidR="002C2CA3" w:rsidRDefault="002C2CA3" w:rsidP="009B45B9">
      <w:pPr>
        <w:tabs>
          <w:tab w:val="left" w:pos="851"/>
        </w:tabs>
        <w:jc w:val="both"/>
      </w:pPr>
    </w:p>
    <w:p w14:paraId="1893D4B8" w14:textId="77777777" w:rsidR="002C2CA3" w:rsidRDefault="002C2CA3" w:rsidP="009B45B9">
      <w:pPr>
        <w:tabs>
          <w:tab w:val="left" w:pos="851"/>
        </w:tabs>
        <w:jc w:val="both"/>
      </w:pPr>
    </w:p>
    <w:p w14:paraId="7A5451F5" w14:textId="77777777" w:rsidR="002C2CA3" w:rsidRDefault="002C2CA3" w:rsidP="009B45B9">
      <w:pPr>
        <w:tabs>
          <w:tab w:val="left" w:pos="851"/>
        </w:tabs>
        <w:jc w:val="both"/>
      </w:pPr>
    </w:p>
    <w:p w14:paraId="0FD93046" w14:textId="77777777" w:rsidR="002C2CA3" w:rsidRDefault="002C2CA3" w:rsidP="009B45B9">
      <w:pPr>
        <w:tabs>
          <w:tab w:val="left" w:pos="851"/>
        </w:tabs>
        <w:jc w:val="both"/>
      </w:pPr>
    </w:p>
    <w:p w14:paraId="3061C948"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C0DA9" w14:textId="77777777" w:rsidR="00C85FF1" w:rsidRDefault="00C85FF1">
      <w:r>
        <w:separator/>
      </w:r>
    </w:p>
  </w:endnote>
  <w:endnote w:type="continuationSeparator" w:id="0">
    <w:p w14:paraId="47BE81D9" w14:textId="77777777" w:rsidR="00C85FF1" w:rsidRDefault="00C85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0E339149" w14:textId="77777777" w:rsidTr="0083205E">
      <w:trPr>
        <w:tblHeader/>
      </w:trPr>
      <w:tc>
        <w:tcPr>
          <w:tcW w:w="2906" w:type="dxa"/>
          <w:shd w:val="clear" w:color="auto" w:fill="66CCFF"/>
        </w:tcPr>
        <w:p w14:paraId="7215083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2BEA3EDE" w14:textId="1B90F03E" w:rsidR="009B1CD0" w:rsidRDefault="005F66EF" w:rsidP="00FC0CCA">
          <w:pPr>
            <w:jc w:val="center"/>
            <w:rPr>
              <w:rFonts w:ascii="Arial" w:hAnsi="Arial" w:cs="Arial"/>
              <w:b/>
            </w:rPr>
          </w:pPr>
          <w:r>
            <w:rPr>
              <w:rFonts w:ascii="Arial" w:hAnsi="Arial" w:cs="Arial"/>
              <w:b/>
              <w:i/>
            </w:rPr>
            <w:t xml:space="preserve">CNL- </w:t>
          </w:r>
          <w:r w:rsidR="000D7F13">
            <w:rPr>
              <w:rFonts w:ascii="Arial" w:hAnsi="Arial" w:cs="Arial"/>
              <w:b/>
              <w:i/>
            </w:rPr>
            <w:t>2025</w:t>
          </w:r>
          <w:r w:rsidR="006B4149">
            <w:rPr>
              <w:rFonts w:ascii="Arial" w:hAnsi="Arial" w:cs="Arial"/>
              <w:b/>
              <w:i/>
            </w:rPr>
            <w:t>-0</w:t>
          </w:r>
          <w:r w:rsidR="00EE1826">
            <w:rPr>
              <w:rFonts w:ascii="Arial" w:hAnsi="Arial" w:cs="Arial"/>
              <w:b/>
              <w:i/>
            </w:rPr>
            <w:t>3</w:t>
          </w:r>
          <w:r w:rsidR="00762E18">
            <w:rPr>
              <w:rFonts w:ascii="Arial" w:hAnsi="Arial" w:cs="Arial"/>
              <w:b/>
              <w:i/>
            </w:rPr>
            <w:t xml:space="preserve"> – Lot n° 1</w:t>
          </w:r>
        </w:p>
      </w:tc>
      <w:tc>
        <w:tcPr>
          <w:tcW w:w="896" w:type="dxa"/>
          <w:shd w:val="clear" w:color="auto" w:fill="66CCFF"/>
        </w:tcPr>
        <w:p w14:paraId="547A865E"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B819511"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0CCA">
            <w:rPr>
              <w:rStyle w:val="Numrodepage"/>
              <w:rFonts w:cs="Arial"/>
              <w:b/>
              <w:noProof/>
            </w:rPr>
            <w:t>5</w:t>
          </w:r>
          <w:r>
            <w:rPr>
              <w:rStyle w:val="Numrodepage"/>
              <w:rFonts w:cs="Arial"/>
              <w:b/>
            </w:rPr>
            <w:fldChar w:fldCharType="end"/>
          </w:r>
        </w:p>
      </w:tc>
      <w:tc>
        <w:tcPr>
          <w:tcW w:w="165" w:type="dxa"/>
          <w:shd w:val="clear" w:color="auto" w:fill="66CCFF"/>
        </w:tcPr>
        <w:p w14:paraId="3540B3F9" w14:textId="77777777" w:rsidR="009B1CD0" w:rsidRDefault="009B1CD0">
          <w:pPr>
            <w:jc w:val="center"/>
          </w:pPr>
          <w:r>
            <w:rPr>
              <w:rFonts w:ascii="Arial" w:hAnsi="Arial" w:cs="Arial"/>
              <w:b/>
            </w:rPr>
            <w:t>/</w:t>
          </w:r>
        </w:p>
      </w:tc>
      <w:tc>
        <w:tcPr>
          <w:tcW w:w="544" w:type="dxa"/>
          <w:shd w:val="clear" w:color="auto" w:fill="66CCFF"/>
        </w:tcPr>
        <w:p w14:paraId="0E45289C"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0CCA">
            <w:rPr>
              <w:rStyle w:val="Numrodepage"/>
              <w:rFonts w:cs="Arial"/>
              <w:b/>
              <w:noProof/>
            </w:rPr>
            <w:t>6</w:t>
          </w:r>
          <w:r>
            <w:rPr>
              <w:rStyle w:val="Numrodepage"/>
              <w:rFonts w:cs="Arial"/>
              <w:b/>
            </w:rPr>
            <w:fldChar w:fldCharType="end"/>
          </w:r>
        </w:p>
      </w:tc>
    </w:tr>
  </w:tbl>
  <w:p w14:paraId="6B59623A"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EE42F" w14:textId="77777777" w:rsidR="00C85FF1" w:rsidRDefault="00C85FF1">
      <w:r>
        <w:separator/>
      </w:r>
    </w:p>
  </w:footnote>
  <w:footnote w:type="continuationSeparator" w:id="0">
    <w:p w14:paraId="76A19E93" w14:textId="77777777" w:rsidR="00C85FF1" w:rsidRDefault="00C85FF1">
      <w:r>
        <w:continuationSeparator/>
      </w:r>
    </w:p>
  </w:footnote>
  <w:footnote w:id="1">
    <w:p w14:paraId="62F0173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FB786C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16F4666"/>
    <w:multiLevelType w:val="hybridMultilevel"/>
    <w:tmpl w:val="04349F66"/>
    <w:lvl w:ilvl="0" w:tplc="5A500A00">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C06B7F"/>
    <w:multiLevelType w:val="hybridMultilevel"/>
    <w:tmpl w:val="DDEADC4A"/>
    <w:lvl w:ilvl="0" w:tplc="F9FE09D8">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8CB3969"/>
    <w:multiLevelType w:val="hybridMultilevel"/>
    <w:tmpl w:val="611CEBA2"/>
    <w:lvl w:ilvl="0" w:tplc="77CE79DE">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8841433">
    <w:abstractNumId w:val="0"/>
  </w:num>
  <w:num w:numId="2" w16cid:durableId="1046369949">
    <w:abstractNumId w:val="1"/>
  </w:num>
  <w:num w:numId="3" w16cid:durableId="28654290">
    <w:abstractNumId w:val="2"/>
  </w:num>
  <w:num w:numId="4" w16cid:durableId="6373153">
    <w:abstractNumId w:val="6"/>
  </w:num>
  <w:num w:numId="5" w16cid:durableId="1808426520">
    <w:abstractNumId w:val="4"/>
  </w:num>
  <w:num w:numId="6" w16cid:durableId="83917726">
    <w:abstractNumId w:val="3"/>
  </w:num>
  <w:num w:numId="7" w16cid:durableId="10494982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36F4F"/>
    <w:rsid w:val="000A2E05"/>
    <w:rsid w:val="000D7F13"/>
    <w:rsid w:val="000E0020"/>
    <w:rsid w:val="000E3AE3"/>
    <w:rsid w:val="00141876"/>
    <w:rsid w:val="00166B56"/>
    <w:rsid w:val="00170E58"/>
    <w:rsid w:val="001A1C60"/>
    <w:rsid w:val="001C40C0"/>
    <w:rsid w:val="001C733C"/>
    <w:rsid w:val="001F322C"/>
    <w:rsid w:val="001F4243"/>
    <w:rsid w:val="00202A93"/>
    <w:rsid w:val="002069BC"/>
    <w:rsid w:val="0021527A"/>
    <w:rsid w:val="0021797C"/>
    <w:rsid w:val="00225A1A"/>
    <w:rsid w:val="00273040"/>
    <w:rsid w:val="002904AF"/>
    <w:rsid w:val="002B213A"/>
    <w:rsid w:val="002C2CA3"/>
    <w:rsid w:val="002C4B3E"/>
    <w:rsid w:val="002C79D6"/>
    <w:rsid w:val="002D43F6"/>
    <w:rsid w:val="002F6552"/>
    <w:rsid w:val="00332B12"/>
    <w:rsid w:val="00354C04"/>
    <w:rsid w:val="00364810"/>
    <w:rsid w:val="00375A39"/>
    <w:rsid w:val="00385E76"/>
    <w:rsid w:val="004240A0"/>
    <w:rsid w:val="0043706E"/>
    <w:rsid w:val="0044597F"/>
    <w:rsid w:val="00477BE3"/>
    <w:rsid w:val="004A7169"/>
    <w:rsid w:val="004B4D0F"/>
    <w:rsid w:val="004D1686"/>
    <w:rsid w:val="004E75A6"/>
    <w:rsid w:val="004E794D"/>
    <w:rsid w:val="00512702"/>
    <w:rsid w:val="00514DAF"/>
    <w:rsid w:val="00521894"/>
    <w:rsid w:val="0053051D"/>
    <w:rsid w:val="00532EC7"/>
    <w:rsid w:val="00533B15"/>
    <w:rsid w:val="00541CA3"/>
    <w:rsid w:val="005546A9"/>
    <w:rsid w:val="005846FB"/>
    <w:rsid w:val="00591177"/>
    <w:rsid w:val="005A4A3B"/>
    <w:rsid w:val="005A4CB5"/>
    <w:rsid w:val="005D2C5D"/>
    <w:rsid w:val="005E5F84"/>
    <w:rsid w:val="005F66EF"/>
    <w:rsid w:val="0061068C"/>
    <w:rsid w:val="0064560F"/>
    <w:rsid w:val="00660727"/>
    <w:rsid w:val="00674E42"/>
    <w:rsid w:val="006773A4"/>
    <w:rsid w:val="006904AD"/>
    <w:rsid w:val="006B4149"/>
    <w:rsid w:val="006C4338"/>
    <w:rsid w:val="006F3DF9"/>
    <w:rsid w:val="007060E5"/>
    <w:rsid w:val="00710FD6"/>
    <w:rsid w:val="0072211E"/>
    <w:rsid w:val="007246F3"/>
    <w:rsid w:val="00757151"/>
    <w:rsid w:val="00762E18"/>
    <w:rsid w:val="007909E0"/>
    <w:rsid w:val="0079785C"/>
    <w:rsid w:val="007C275E"/>
    <w:rsid w:val="007D7A65"/>
    <w:rsid w:val="007F51AF"/>
    <w:rsid w:val="007F68A6"/>
    <w:rsid w:val="00822EC8"/>
    <w:rsid w:val="0083205E"/>
    <w:rsid w:val="00844DAA"/>
    <w:rsid w:val="00845C3B"/>
    <w:rsid w:val="008763F7"/>
    <w:rsid w:val="008835F9"/>
    <w:rsid w:val="008C62BB"/>
    <w:rsid w:val="00934503"/>
    <w:rsid w:val="00937695"/>
    <w:rsid w:val="00952ACA"/>
    <w:rsid w:val="00983FF3"/>
    <w:rsid w:val="009B1CD0"/>
    <w:rsid w:val="009B45B9"/>
    <w:rsid w:val="009C63EF"/>
    <w:rsid w:val="00A230E3"/>
    <w:rsid w:val="00A31F9B"/>
    <w:rsid w:val="00A560A4"/>
    <w:rsid w:val="00A56698"/>
    <w:rsid w:val="00A63946"/>
    <w:rsid w:val="00A76A84"/>
    <w:rsid w:val="00AE7831"/>
    <w:rsid w:val="00B00E25"/>
    <w:rsid w:val="00B054BA"/>
    <w:rsid w:val="00B054DA"/>
    <w:rsid w:val="00B143DA"/>
    <w:rsid w:val="00B2077D"/>
    <w:rsid w:val="00B46A18"/>
    <w:rsid w:val="00B6401D"/>
    <w:rsid w:val="00B6587A"/>
    <w:rsid w:val="00B8065A"/>
    <w:rsid w:val="00B8550B"/>
    <w:rsid w:val="00B87564"/>
    <w:rsid w:val="00B908FF"/>
    <w:rsid w:val="00BA44E5"/>
    <w:rsid w:val="00BA5874"/>
    <w:rsid w:val="00BC10DC"/>
    <w:rsid w:val="00BC6AEF"/>
    <w:rsid w:val="00BE48D3"/>
    <w:rsid w:val="00BE6078"/>
    <w:rsid w:val="00C47ED4"/>
    <w:rsid w:val="00C76D5B"/>
    <w:rsid w:val="00C85FF1"/>
    <w:rsid w:val="00C91060"/>
    <w:rsid w:val="00C911FE"/>
    <w:rsid w:val="00CA3B6F"/>
    <w:rsid w:val="00CB3E46"/>
    <w:rsid w:val="00CD185D"/>
    <w:rsid w:val="00CD46CC"/>
    <w:rsid w:val="00D30373"/>
    <w:rsid w:val="00D46BC7"/>
    <w:rsid w:val="00D5400E"/>
    <w:rsid w:val="00D57232"/>
    <w:rsid w:val="00D9141F"/>
    <w:rsid w:val="00DC0871"/>
    <w:rsid w:val="00E47798"/>
    <w:rsid w:val="00E82041"/>
    <w:rsid w:val="00E8466F"/>
    <w:rsid w:val="00E873FA"/>
    <w:rsid w:val="00EA2766"/>
    <w:rsid w:val="00EB5564"/>
    <w:rsid w:val="00ED32A0"/>
    <w:rsid w:val="00EE1826"/>
    <w:rsid w:val="00F07B77"/>
    <w:rsid w:val="00FB0CA5"/>
    <w:rsid w:val="00FC0CCA"/>
    <w:rsid w:val="00FE0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oNotEmbedSmartTags/>
  <w:decimalSymbol w:val=","/>
  <w:listSeparator w:val=";"/>
  <w14:docId w14:val="7ED7DFA2"/>
  <w15:docId w15:val="{66570AFA-F4DC-4245-9B22-93BA384D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1A1C60"/>
    <w:rPr>
      <w:rFonts w:ascii="Univers" w:hAnsi="Univers" w:cs="Univers"/>
      <w:lang w:eastAsia="zh-CN"/>
    </w:rPr>
  </w:style>
  <w:style w:type="paragraph" w:styleId="Paragraphedeliste">
    <w:name w:val="List Paragraph"/>
    <w:basedOn w:val="Normal"/>
    <w:uiPriority w:val="34"/>
    <w:qFormat/>
    <w:rsid w:val="00A230E3"/>
    <w:pPr>
      <w:suppressAutoHyphens w:val="0"/>
      <w:ind w:left="708"/>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50851175">
      <w:bodyDiv w:val="1"/>
      <w:marLeft w:val="0"/>
      <w:marRight w:val="0"/>
      <w:marTop w:val="0"/>
      <w:marBottom w:val="0"/>
      <w:divBdr>
        <w:top w:val="none" w:sz="0" w:space="0" w:color="auto"/>
        <w:left w:val="none" w:sz="0" w:space="0" w:color="auto"/>
        <w:bottom w:val="none" w:sz="0" w:space="0" w:color="auto"/>
        <w:right w:val="none" w:sz="0" w:space="0" w:color="auto"/>
      </w:divBdr>
    </w:div>
    <w:div w:id="122395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DBA2-47B0-45FC-AD42-51D60217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41</TotalTime>
  <Pages>7</Pages>
  <Words>1576</Words>
  <Characters>8672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Isabelle TUREL</cp:lastModifiedBy>
  <cp:revision>26</cp:revision>
  <cp:lastPrinted>2024-07-24T14:28:00Z</cp:lastPrinted>
  <dcterms:created xsi:type="dcterms:W3CDTF">2018-08-02T14:23:00Z</dcterms:created>
  <dcterms:modified xsi:type="dcterms:W3CDTF">2025-07-15T09:43:00Z</dcterms:modified>
</cp:coreProperties>
</file>